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838" w:rsidRPr="00ED10C5" w:rsidRDefault="00ED10C5" w:rsidP="00EA77F8">
      <w:pPr>
        <w:pStyle w:val="Style"/>
        <w:tabs>
          <w:tab w:val="left" w:pos="720"/>
          <w:tab w:val="left" w:pos="1440"/>
          <w:tab w:val="left" w:pos="2160"/>
          <w:tab w:val="left" w:pos="2880"/>
          <w:tab w:val="left" w:pos="5040"/>
          <w:tab w:val="left" w:pos="5760"/>
          <w:tab w:val="left" w:pos="6480"/>
        </w:tabs>
        <w:spacing w:beforeLines="100"/>
        <w:ind w:left="720" w:right="27" w:hanging="720"/>
        <w:jc w:val="center"/>
        <w:rPr>
          <w:rFonts w:ascii="Arial" w:hAnsi="Arial" w:cs="Arial"/>
          <w:b/>
          <w:u w:val="single"/>
          <w:lang w:bidi="he-IL"/>
        </w:rPr>
      </w:pPr>
      <w:r w:rsidRPr="00ED10C5">
        <w:rPr>
          <w:rFonts w:ascii="Arial" w:hAnsi="Arial" w:cs="Arial"/>
          <w:b/>
          <w:u w:val="single"/>
          <w:lang w:bidi="he-IL"/>
        </w:rPr>
        <w:t xml:space="preserve">MIP-13 : </w:t>
      </w:r>
      <w:r w:rsidR="00331838" w:rsidRPr="00ED10C5">
        <w:rPr>
          <w:rFonts w:ascii="Arial" w:hAnsi="Arial" w:cs="Arial"/>
          <w:b/>
          <w:u w:val="single"/>
          <w:lang w:bidi="he-IL"/>
        </w:rPr>
        <w:t xml:space="preserve">JANATA PERSONAL ACCIDENT </w:t>
      </w:r>
      <w:r w:rsidRPr="00ED10C5">
        <w:rPr>
          <w:rFonts w:ascii="Arial" w:hAnsi="Arial" w:cs="Arial"/>
          <w:b/>
          <w:u w:val="single"/>
          <w:lang w:bidi="he-IL"/>
        </w:rPr>
        <w:t xml:space="preserve">SUKSHMA BIMA </w:t>
      </w:r>
      <w:r w:rsidR="00331838" w:rsidRPr="00ED10C5">
        <w:rPr>
          <w:rFonts w:ascii="Arial" w:hAnsi="Arial" w:cs="Arial"/>
          <w:b/>
          <w:u w:val="single"/>
          <w:lang w:bidi="he-IL"/>
        </w:rPr>
        <w:t>POLICY</w:t>
      </w:r>
    </w:p>
    <w:p w:rsidR="00B012C5" w:rsidRPr="00691C1A"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sidRPr="00691C1A">
        <w:rPr>
          <w:rFonts w:ascii="Arial" w:hAnsi="Arial" w:cs="Arial"/>
          <w:sz w:val="22"/>
          <w:szCs w:val="22"/>
        </w:rPr>
        <w:t xml:space="preserve">Whereas the </w:t>
      </w:r>
      <w:r>
        <w:rPr>
          <w:rFonts w:ascii="Arial" w:hAnsi="Arial" w:cs="Arial"/>
          <w:sz w:val="22"/>
          <w:szCs w:val="22"/>
        </w:rPr>
        <w:t>Ins</w:t>
      </w:r>
      <w:r w:rsidRPr="00691C1A">
        <w:rPr>
          <w:rFonts w:ascii="Arial" w:hAnsi="Arial" w:cs="Arial"/>
          <w:sz w:val="22"/>
          <w:szCs w:val="22"/>
        </w:rPr>
        <w:t xml:space="preserve">ured named </w:t>
      </w:r>
      <w:r>
        <w:rPr>
          <w:rFonts w:ascii="Arial" w:hAnsi="Arial" w:cs="Arial"/>
          <w:sz w:val="22"/>
          <w:szCs w:val="22"/>
        </w:rPr>
        <w:t>in</w:t>
      </w:r>
      <w:r w:rsidRPr="00691C1A">
        <w:rPr>
          <w:rFonts w:ascii="Arial" w:hAnsi="Arial" w:cs="Arial"/>
          <w:sz w:val="22"/>
          <w:szCs w:val="22"/>
        </w:rPr>
        <w:t xml:space="preserve"> the </w:t>
      </w:r>
      <w:r>
        <w:rPr>
          <w:rFonts w:ascii="Arial" w:hAnsi="Arial" w:cs="Arial"/>
          <w:sz w:val="22"/>
          <w:szCs w:val="22"/>
        </w:rPr>
        <w:t>s</w:t>
      </w:r>
      <w:r w:rsidRPr="00691C1A">
        <w:rPr>
          <w:rFonts w:ascii="Arial" w:hAnsi="Arial" w:cs="Arial"/>
          <w:sz w:val="22"/>
          <w:szCs w:val="22"/>
        </w:rPr>
        <w:t xml:space="preserve">chedule hereto (here </w:t>
      </w:r>
      <w:r>
        <w:rPr>
          <w:rFonts w:ascii="Arial" w:hAnsi="Arial" w:cs="Arial"/>
          <w:sz w:val="22"/>
          <w:szCs w:val="22"/>
        </w:rPr>
        <w:t>in</w:t>
      </w:r>
      <w:r w:rsidRPr="00691C1A">
        <w:rPr>
          <w:rFonts w:ascii="Arial" w:hAnsi="Arial" w:cs="Arial"/>
          <w:sz w:val="22"/>
          <w:szCs w:val="22"/>
        </w:rPr>
        <w:t xml:space="preserve"> a</w:t>
      </w:r>
      <w:r>
        <w:rPr>
          <w:rFonts w:ascii="Arial" w:hAnsi="Arial" w:cs="Arial"/>
          <w:sz w:val="22"/>
          <w:szCs w:val="22"/>
        </w:rPr>
        <w:t>fte</w:t>
      </w:r>
      <w:r w:rsidRPr="00691C1A">
        <w:rPr>
          <w:rFonts w:ascii="Arial" w:hAnsi="Arial" w:cs="Arial"/>
          <w:sz w:val="22"/>
          <w:szCs w:val="22"/>
        </w:rPr>
        <w:t>r ca</w:t>
      </w:r>
      <w:r>
        <w:rPr>
          <w:rFonts w:ascii="Arial" w:hAnsi="Arial" w:cs="Arial"/>
          <w:sz w:val="22"/>
          <w:szCs w:val="22"/>
        </w:rPr>
        <w:t>ll</w:t>
      </w:r>
      <w:r w:rsidRPr="00691C1A">
        <w:rPr>
          <w:rFonts w:ascii="Arial" w:hAnsi="Arial" w:cs="Arial"/>
          <w:sz w:val="22"/>
          <w:szCs w:val="22"/>
        </w:rPr>
        <w:t xml:space="preserve">ed </w:t>
      </w:r>
      <w:r>
        <w:rPr>
          <w:rFonts w:ascii="Arial" w:hAnsi="Arial" w:cs="Arial"/>
          <w:sz w:val="22"/>
          <w:szCs w:val="22"/>
        </w:rPr>
        <w:t>–</w:t>
      </w:r>
      <w:r w:rsidRPr="00691C1A">
        <w:rPr>
          <w:rFonts w:ascii="Arial" w:hAnsi="Arial" w:cs="Arial"/>
          <w:sz w:val="22"/>
          <w:szCs w:val="22"/>
        </w:rPr>
        <w:t xml:space="preserve"> THE</w:t>
      </w:r>
      <w:r>
        <w:rPr>
          <w:rFonts w:ascii="Arial" w:hAnsi="Arial" w:cs="Arial"/>
          <w:sz w:val="22"/>
          <w:szCs w:val="22"/>
        </w:rPr>
        <w:t xml:space="preserve"> IN</w:t>
      </w:r>
      <w:r w:rsidRPr="00691C1A">
        <w:rPr>
          <w:rFonts w:ascii="Arial" w:hAnsi="Arial" w:cs="Arial"/>
          <w:sz w:val="22"/>
          <w:szCs w:val="22"/>
        </w:rPr>
        <w:t xml:space="preserve">SURED) has applied to the New </w:t>
      </w:r>
      <w:r>
        <w:rPr>
          <w:rFonts w:ascii="Arial" w:hAnsi="Arial" w:cs="Arial"/>
          <w:sz w:val="22"/>
          <w:szCs w:val="22"/>
        </w:rPr>
        <w:t>In</w:t>
      </w:r>
      <w:r w:rsidRPr="00691C1A">
        <w:rPr>
          <w:rFonts w:ascii="Arial" w:hAnsi="Arial" w:cs="Arial"/>
          <w:sz w:val="22"/>
          <w:szCs w:val="22"/>
        </w:rPr>
        <w:t>dia A</w:t>
      </w:r>
      <w:r>
        <w:rPr>
          <w:rFonts w:ascii="Arial" w:hAnsi="Arial" w:cs="Arial"/>
          <w:sz w:val="22"/>
          <w:szCs w:val="22"/>
        </w:rPr>
        <w:t>ss</w:t>
      </w:r>
      <w:r w:rsidRPr="00691C1A">
        <w:rPr>
          <w:rFonts w:ascii="Arial" w:hAnsi="Arial" w:cs="Arial"/>
          <w:sz w:val="22"/>
          <w:szCs w:val="22"/>
        </w:rPr>
        <w:t>ur</w:t>
      </w:r>
      <w:r>
        <w:rPr>
          <w:rFonts w:ascii="Arial" w:hAnsi="Arial" w:cs="Arial"/>
          <w:sz w:val="22"/>
          <w:szCs w:val="22"/>
        </w:rPr>
        <w:t>ance Company Limited (here in aft</w:t>
      </w:r>
      <w:r w:rsidRPr="00691C1A">
        <w:rPr>
          <w:rFonts w:ascii="Arial" w:hAnsi="Arial" w:cs="Arial"/>
          <w:sz w:val="22"/>
          <w:szCs w:val="22"/>
        </w:rPr>
        <w:t>er ca</w:t>
      </w:r>
      <w:r>
        <w:rPr>
          <w:rFonts w:ascii="Arial" w:hAnsi="Arial" w:cs="Arial"/>
          <w:sz w:val="22"/>
          <w:szCs w:val="22"/>
        </w:rPr>
        <w:t>lle</w:t>
      </w:r>
      <w:r w:rsidRPr="00691C1A">
        <w:rPr>
          <w:rFonts w:ascii="Arial" w:hAnsi="Arial" w:cs="Arial"/>
          <w:sz w:val="22"/>
          <w:szCs w:val="22"/>
        </w:rPr>
        <w:t>d</w:t>
      </w:r>
      <w:r>
        <w:rPr>
          <w:rFonts w:ascii="Arial" w:hAnsi="Arial" w:cs="Arial"/>
          <w:sz w:val="22"/>
          <w:szCs w:val="22"/>
        </w:rPr>
        <w:t xml:space="preserve"> “</w:t>
      </w:r>
      <w:r w:rsidRPr="00691C1A">
        <w:rPr>
          <w:rFonts w:ascii="Arial" w:hAnsi="Arial" w:cs="Arial"/>
          <w:sz w:val="22"/>
          <w:szCs w:val="22"/>
        </w:rPr>
        <w:t>T</w:t>
      </w:r>
      <w:r>
        <w:rPr>
          <w:rFonts w:ascii="Arial" w:hAnsi="Arial" w:cs="Arial"/>
          <w:sz w:val="22"/>
          <w:szCs w:val="22"/>
        </w:rPr>
        <w:t>H</w:t>
      </w:r>
      <w:r w:rsidRPr="00691C1A">
        <w:rPr>
          <w:rFonts w:ascii="Arial" w:hAnsi="Arial" w:cs="Arial"/>
          <w:sz w:val="22"/>
          <w:szCs w:val="22"/>
        </w:rPr>
        <w:t>E COMPANY</w:t>
      </w:r>
      <w:r>
        <w:rPr>
          <w:rFonts w:ascii="Arial" w:hAnsi="Arial" w:cs="Arial"/>
          <w:sz w:val="22"/>
          <w:szCs w:val="22"/>
        </w:rPr>
        <w:t>”</w:t>
      </w:r>
      <w:r w:rsidRPr="00691C1A">
        <w:rPr>
          <w:rFonts w:ascii="Arial" w:hAnsi="Arial" w:cs="Arial"/>
          <w:sz w:val="22"/>
          <w:szCs w:val="22"/>
        </w:rPr>
        <w:t xml:space="preserve"> for the </w:t>
      </w:r>
      <w:r>
        <w:rPr>
          <w:rFonts w:ascii="Arial" w:hAnsi="Arial" w:cs="Arial"/>
          <w:sz w:val="22"/>
          <w:szCs w:val="22"/>
        </w:rPr>
        <w:t>in</w:t>
      </w:r>
      <w:r w:rsidRPr="00691C1A">
        <w:rPr>
          <w:rFonts w:ascii="Arial" w:hAnsi="Arial" w:cs="Arial"/>
          <w:sz w:val="22"/>
          <w:szCs w:val="22"/>
        </w:rPr>
        <w:t xml:space="preserve">surance here </w:t>
      </w:r>
      <w:r>
        <w:rPr>
          <w:rFonts w:ascii="Arial" w:hAnsi="Arial" w:cs="Arial"/>
          <w:sz w:val="22"/>
          <w:szCs w:val="22"/>
        </w:rPr>
        <w:t>in</w:t>
      </w:r>
      <w:r w:rsidRPr="00691C1A">
        <w:rPr>
          <w:rFonts w:ascii="Arial" w:hAnsi="Arial" w:cs="Arial"/>
          <w:sz w:val="22"/>
          <w:szCs w:val="22"/>
        </w:rPr>
        <w:t xml:space="preserve"> after </w:t>
      </w:r>
      <w:r>
        <w:rPr>
          <w:rFonts w:ascii="Arial" w:hAnsi="Arial" w:cs="Arial"/>
          <w:sz w:val="22"/>
          <w:szCs w:val="22"/>
        </w:rPr>
        <w:t>se</w:t>
      </w:r>
      <w:r w:rsidRPr="00691C1A">
        <w:rPr>
          <w:rFonts w:ascii="Arial" w:hAnsi="Arial" w:cs="Arial"/>
          <w:sz w:val="22"/>
          <w:szCs w:val="22"/>
        </w:rPr>
        <w:t xml:space="preserve">t forth </w:t>
      </w:r>
      <w:r>
        <w:rPr>
          <w:rFonts w:ascii="Arial" w:hAnsi="Arial" w:cs="Arial"/>
          <w:sz w:val="22"/>
          <w:szCs w:val="22"/>
        </w:rPr>
        <w:t>in</w:t>
      </w:r>
      <w:r w:rsidRPr="00691C1A">
        <w:rPr>
          <w:rFonts w:ascii="Arial" w:hAnsi="Arial" w:cs="Arial"/>
          <w:sz w:val="22"/>
          <w:szCs w:val="22"/>
        </w:rPr>
        <w:t xml:space="preserve"> r</w:t>
      </w:r>
      <w:r>
        <w:rPr>
          <w:rFonts w:ascii="Arial" w:hAnsi="Arial" w:cs="Arial"/>
          <w:sz w:val="22"/>
          <w:szCs w:val="22"/>
        </w:rPr>
        <w:t>es</w:t>
      </w:r>
      <w:r w:rsidRPr="00691C1A">
        <w:rPr>
          <w:rFonts w:ascii="Arial" w:hAnsi="Arial" w:cs="Arial"/>
          <w:sz w:val="22"/>
          <w:szCs w:val="22"/>
        </w:rPr>
        <w:t>pect of the per</w:t>
      </w:r>
      <w:r>
        <w:rPr>
          <w:rFonts w:ascii="Arial" w:hAnsi="Arial" w:cs="Arial"/>
          <w:sz w:val="22"/>
          <w:szCs w:val="22"/>
        </w:rPr>
        <w:t>s</w:t>
      </w:r>
      <w:r w:rsidRPr="00691C1A">
        <w:rPr>
          <w:rFonts w:ascii="Arial" w:hAnsi="Arial" w:cs="Arial"/>
          <w:sz w:val="22"/>
          <w:szCs w:val="22"/>
        </w:rPr>
        <w:t>onal a</w:t>
      </w:r>
      <w:r>
        <w:rPr>
          <w:rFonts w:ascii="Arial" w:hAnsi="Arial" w:cs="Arial"/>
          <w:sz w:val="22"/>
          <w:szCs w:val="22"/>
        </w:rPr>
        <w:t>s</w:t>
      </w:r>
      <w:r w:rsidRPr="00691C1A">
        <w:rPr>
          <w:rFonts w:ascii="Arial" w:hAnsi="Arial" w:cs="Arial"/>
          <w:sz w:val="22"/>
          <w:szCs w:val="22"/>
        </w:rPr>
        <w:t xml:space="preserve"> per </w:t>
      </w:r>
      <w:r>
        <w:rPr>
          <w:rFonts w:ascii="Arial" w:hAnsi="Arial" w:cs="Arial"/>
          <w:sz w:val="22"/>
          <w:szCs w:val="22"/>
        </w:rPr>
        <w:t>s</w:t>
      </w:r>
      <w:r w:rsidRPr="00691C1A">
        <w:rPr>
          <w:rFonts w:ascii="Arial" w:hAnsi="Arial" w:cs="Arial"/>
          <w:sz w:val="22"/>
          <w:szCs w:val="22"/>
        </w:rPr>
        <w:t xml:space="preserve">chedule attached hereto (here </w:t>
      </w:r>
      <w:r>
        <w:rPr>
          <w:rFonts w:ascii="Arial" w:hAnsi="Arial" w:cs="Arial"/>
          <w:sz w:val="22"/>
          <w:szCs w:val="22"/>
        </w:rPr>
        <w:t>in</w:t>
      </w:r>
      <w:r w:rsidRPr="00691C1A">
        <w:rPr>
          <w:rFonts w:ascii="Arial" w:hAnsi="Arial" w:cs="Arial"/>
          <w:sz w:val="22"/>
          <w:szCs w:val="22"/>
        </w:rPr>
        <w:t xml:space="preserve"> </w:t>
      </w:r>
      <w:r>
        <w:rPr>
          <w:rFonts w:ascii="Arial" w:hAnsi="Arial" w:cs="Arial"/>
          <w:sz w:val="22"/>
          <w:szCs w:val="22"/>
        </w:rPr>
        <w:t>a</w:t>
      </w:r>
      <w:r w:rsidRPr="00691C1A">
        <w:rPr>
          <w:rFonts w:ascii="Arial" w:hAnsi="Arial" w:cs="Arial"/>
          <w:sz w:val="22"/>
          <w:szCs w:val="22"/>
        </w:rPr>
        <w:t>fter ca</w:t>
      </w:r>
      <w:r>
        <w:rPr>
          <w:rFonts w:ascii="Arial" w:hAnsi="Arial" w:cs="Arial"/>
          <w:sz w:val="22"/>
          <w:szCs w:val="22"/>
        </w:rPr>
        <w:t>lle</w:t>
      </w:r>
      <w:r w:rsidRPr="00691C1A">
        <w:rPr>
          <w:rFonts w:ascii="Arial" w:hAnsi="Arial" w:cs="Arial"/>
          <w:sz w:val="22"/>
          <w:szCs w:val="22"/>
        </w:rPr>
        <w:t xml:space="preserve">d the </w:t>
      </w:r>
      <w:r>
        <w:rPr>
          <w:rFonts w:ascii="Arial" w:hAnsi="Arial" w:cs="Arial"/>
          <w:sz w:val="22"/>
          <w:szCs w:val="22"/>
        </w:rPr>
        <w:t>ins</w:t>
      </w:r>
      <w:r w:rsidRPr="00691C1A">
        <w:rPr>
          <w:rFonts w:ascii="Arial" w:hAnsi="Arial" w:cs="Arial"/>
          <w:sz w:val="22"/>
          <w:szCs w:val="22"/>
        </w:rPr>
        <w:t>ur</w:t>
      </w:r>
      <w:r>
        <w:rPr>
          <w:rFonts w:ascii="Arial" w:hAnsi="Arial" w:cs="Arial"/>
          <w:sz w:val="22"/>
          <w:szCs w:val="22"/>
        </w:rPr>
        <w:t>e</w:t>
      </w:r>
      <w:r w:rsidRPr="00691C1A">
        <w:rPr>
          <w:rFonts w:ascii="Arial" w:hAnsi="Arial" w:cs="Arial"/>
          <w:sz w:val="22"/>
          <w:szCs w:val="22"/>
        </w:rPr>
        <w:t>d p</w:t>
      </w:r>
      <w:r>
        <w:rPr>
          <w:rFonts w:ascii="Arial" w:hAnsi="Arial" w:cs="Arial"/>
          <w:sz w:val="22"/>
          <w:szCs w:val="22"/>
        </w:rPr>
        <w:t>e</w:t>
      </w:r>
      <w:r w:rsidRPr="00691C1A">
        <w:rPr>
          <w:rFonts w:ascii="Arial" w:hAnsi="Arial" w:cs="Arial"/>
          <w:sz w:val="22"/>
          <w:szCs w:val="22"/>
        </w:rPr>
        <w:t>rson/</w:t>
      </w:r>
      <w:r>
        <w:rPr>
          <w:rFonts w:ascii="Arial" w:hAnsi="Arial" w:cs="Arial"/>
          <w:sz w:val="22"/>
          <w:szCs w:val="22"/>
        </w:rPr>
        <w:t>s</w:t>
      </w:r>
      <w:r w:rsidRPr="00691C1A">
        <w:rPr>
          <w:rFonts w:ascii="Arial" w:hAnsi="Arial" w:cs="Arial"/>
          <w:sz w:val="22"/>
          <w:szCs w:val="22"/>
        </w:rPr>
        <w:t>) and ha</w:t>
      </w:r>
      <w:r>
        <w:rPr>
          <w:rFonts w:ascii="Arial" w:hAnsi="Arial" w:cs="Arial"/>
          <w:sz w:val="22"/>
          <w:szCs w:val="22"/>
        </w:rPr>
        <w:t>s</w:t>
      </w:r>
      <w:r w:rsidRPr="00691C1A">
        <w:rPr>
          <w:rFonts w:ascii="Arial" w:hAnsi="Arial" w:cs="Arial"/>
          <w:sz w:val="22"/>
          <w:szCs w:val="22"/>
        </w:rPr>
        <w:t xml:space="preserve"> paid to the Company the premium here </w:t>
      </w:r>
      <w:r>
        <w:rPr>
          <w:rFonts w:ascii="Arial" w:hAnsi="Arial" w:cs="Arial"/>
          <w:sz w:val="22"/>
          <w:szCs w:val="22"/>
        </w:rPr>
        <w:t>in s</w:t>
      </w:r>
      <w:r w:rsidRPr="00691C1A">
        <w:rPr>
          <w:rFonts w:ascii="Arial" w:hAnsi="Arial" w:cs="Arial"/>
          <w:sz w:val="22"/>
          <w:szCs w:val="22"/>
        </w:rPr>
        <w:t xml:space="preserve">tated for the </w:t>
      </w:r>
      <w:r>
        <w:rPr>
          <w:rFonts w:ascii="Arial" w:hAnsi="Arial" w:cs="Arial"/>
          <w:sz w:val="22"/>
          <w:szCs w:val="22"/>
        </w:rPr>
        <w:t>Ins</w:t>
      </w:r>
      <w:r w:rsidRPr="00691C1A">
        <w:rPr>
          <w:rFonts w:ascii="Arial" w:hAnsi="Arial" w:cs="Arial"/>
          <w:sz w:val="22"/>
          <w:szCs w:val="22"/>
        </w:rPr>
        <w:t xml:space="preserve">urance of the </w:t>
      </w:r>
      <w:r>
        <w:rPr>
          <w:rFonts w:ascii="Arial" w:hAnsi="Arial" w:cs="Arial"/>
          <w:sz w:val="22"/>
          <w:szCs w:val="22"/>
        </w:rPr>
        <w:t>risk</w:t>
      </w:r>
      <w:r w:rsidRPr="00691C1A">
        <w:rPr>
          <w:rFonts w:ascii="Arial" w:hAnsi="Arial" w:cs="Arial"/>
          <w:sz w:val="22"/>
          <w:szCs w:val="22"/>
        </w:rPr>
        <w:t xml:space="preserve"> here </w:t>
      </w:r>
      <w:r>
        <w:rPr>
          <w:rFonts w:ascii="Arial" w:hAnsi="Arial" w:cs="Arial"/>
          <w:sz w:val="22"/>
          <w:szCs w:val="22"/>
        </w:rPr>
        <w:t>in</w:t>
      </w:r>
      <w:r w:rsidRPr="00691C1A">
        <w:rPr>
          <w:rFonts w:ascii="Arial" w:hAnsi="Arial" w:cs="Arial"/>
          <w:sz w:val="22"/>
          <w:szCs w:val="22"/>
        </w:rPr>
        <w:t xml:space="preserve"> after </w:t>
      </w:r>
      <w:r>
        <w:rPr>
          <w:rFonts w:ascii="Arial" w:hAnsi="Arial" w:cs="Arial"/>
          <w:sz w:val="22"/>
          <w:szCs w:val="22"/>
        </w:rPr>
        <w:t>s</w:t>
      </w:r>
      <w:r w:rsidRPr="00691C1A">
        <w:rPr>
          <w:rFonts w:ascii="Arial" w:hAnsi="Arial" w:cs="Arial"/>
          <w:sz w:val="22"/>
          <w:szCs w:val="22"/>
        </w:rPr>
        <w:t>p</w:t>
      </w:r>
      <w:r>
        <w:rPr>
          <w:rFonts w:ascii="Arial" w:hAnsi="Arial" w:cs="Arial"/>
          <w:sz w:val="22"/>
          <w:szCs w:val="22"/>
        </w:rPr>
        <w:t>e</w:t>
      </w:r>
      <w:r w:rsidRPr="00691C1A">
        <w:rPr>
          <w:rFonts w:ascii="Arial" w:hAnsi="Arial" w:cs="Arial"/>
          <w:sz w:val="22"/>
          <w:szCs w:val="22"/>
        </w:rPr>
        <w:t>c</w:t>
      </w:r>
      <w:r>
        <w:rPr>
          <w:rFonts w:ascii="Arial" w:hAnsi="Arial" w:cs="Arial"/>
          <w:sz w:val="22"/>
          <w:szCs w:val="22"/>
        </w:rPr>
        <w:t>i</w:t>
      </w:r>
      <w:r w:rsidRPr="00691C1A">
        <w:rPr>
          <w:rFonts w:ascii="Arial" w:hAnsi="Arial" w:cs="Arial"/>
          <w:sz w:val="22"/>
          <w:szCs w:val="22"/>
        </w:rPr>
        <w:t>f</w:t>
      </w:r>
      <w:r>
        <w:rPr>
          <w:rFonts w:ascii="Arial" w:hAnsi="Arial" w:cs="Arial"/>
          <w:sz w:val="22"/>
          <w:szCs w:val="22"/>
        </w:rPr>
        <w:t>i</w:t>
      </w:r>
      <w:r w:rsidRPr="00691C1A">
        <w:rPr>
          <w:rFonts w:ascii="Arial" w:hAnsi="Arial" w:cs="Arial"/>
          <w:sz w:val="22"/>
          <w:szCs w:val="22"/>
        </w:rPr>
        <w:t>e</w:t>
      </w:r>
      <w:r>
        <w:rPr>
          <w:rFonts w:ascii="Arial" w:hAnsi="Arial" w:cs="Arial"/>
          <w:sz w:val="22"/>
          <w:szCs w:val="22"/>
        </w:rPr>
        <w:t>d</w:t>
      </w:r>
      <w:r w:rsidRPr="00691C1A">
        <w:rPr>
          <w:rFonts w:ascii="Arial" w:hAnsi="Arial" w:cs="Arial"/>
          <w:sz w:val="22"/>
          <w:szCs w:val="22"/>
        </w:rPr>
        <w:t>,</w:t>
      </w:r>
      <w:r>
        <w:rPr>
          <w:rFonts w:ascii="Arial" w:hAnsi="Arial" w:cs="Arial"/>
          <w:sz w:val="22"/>
          <w:szCs w:val="22"/>
        </w:rPr>
        <w:t xml:space="preserve"> o</w:t>
      </w:r>
      <w:r w:rsidRPr="00691C1A">
        <w:rPr>
          <w:rFonts w:ascii="Arial" w:hAnsi="Arial" w:cs="Arial"/>
          <w:sz w:val="22"/>
          <w:szCs w:val="22"/>
        </w:rPr>
        <w:t>ccurr</w:t>
      </w:r>
      <w:r>
        <w:rPr>
          <w:rFonts w:ascii="Arial" w:hAnsi="Arial" w:cs="Arial"/>
          <w:sz w:val="22"/>
          <w:szCs w:val="22"/>
        </w:rPr>
        <w:t>in</w:t>
      </w:r>
      <w:r w:rsidRPr="00691C1A">
        <w:rPr>
          <w:rFonts w:ascii="Arial" w:hAnsi="Arial" w:cs="Arial"/>
          <w:sz w:val="22"/>
          <w:szCs w:val="22"/>
        </w:rPr>
        <w:t>g dur</w:t>
      </w:r>
      <w:r>
        <w:rPr>
          <w:rFonts w:ascii="Arial" w:hAnsi="Arial" w:cs="Arial"/>
          <w:sz w:val="22"/>
          <w:szCs w:val="22"/>
        </w:rPr>
        <w:t>in</w:t>
      </w:r>
      <w:r w:rsidRPr="00691C1A">
        <w:rPr>
          <w:rFonts w:ascii="Arial" w:hAnsi="Arial" w:cs="Arial"/>
          <w:sz w:val="22"/>
          <w:szCs w:val="22"/>
        </w:rPr>
        <w:t xml:space="preserve">g the period </w:t>
      </w:r>
      <w:r>
        <w:rPr>
          <w:rFonts w:ascii="Arial" w:hAnsi="Arial" w:cs="Arial"/>
          <w:sz w:val="22"/>
          <w:szCs w:val="22"/>
        </w:rPr>
        <w:t>s</w:t>
      </w:r>
      <w:r w:rsidRPr="00691C1A">
        <w:rPr>
          <w:rFonts w:ascii="Arial" w:hAnsi="Arial" w:cs="Arial"/>
          <w:sz w:val="22"/>
          <w:szCs w:val="22"/>
        </w:rPr>
        <w:t xml:space="preserve">tated </w:t>
      </w:r>
      <w:r>
        <w:rPr>
          <w:rFonts w:ascii="Arial" w:hAnsi="Arial" w:cs="Arial"/>
          <w:sz w:val="22"/>
          <w:szCs w:val="22"/>
        </w:rPr>
        <w:t>in</w:t>
      </w:r>
      <w:r w:rsidRPr="00691C1A">
        <w:rPr>
          <w:rFonts w:ascii="Arial" w:hAnsi="Arial" w:cs="Arial"/>
          <w:sz w:val="22"/>
          <w:szCs w:val="22"/>
        </w:rPr>
        <w:t xml:space="preserve"> the </w:t>
      </w:r>
      <w:r>
        <w:rPr>
          <w:rFonts w:ascii="Arial" w:hAnsi="Arial" w:cs="Arial"/>
          <w:sz w:val="22"/>
          <w:szCs w:val="22"/>
        </w:rPr>
        <w:t>s</w:t>
      </w:r>
      <w:r w:rsidRPr="00691C1A">
        <w:rPr>
          <w:rFonts w:ascii="Arial" w:hAnsi="Arial" w:cs="Arial"/>
          <w:sz w:val="22"/>
          <w:szCs w:val="22"/>
        </w:rPr>
        <w:t>ch</w:t>
      </w:r>
      <w:r>
        <w:rPr>
          <w:rFonts w:ascii="Arial" w:hAnsi="Arial" w:cs="Arial"/>
          <w:sz w:val="22"/>
          <w:szCs w:val="22"/>
        </w:rPr>
        <w:t>e</w:t>
      </w:r>
      <w:r w:rsidRPr="00691C1A">
        <w:rPr>
          <w:rFonts w:ascii="Arial" w:hAnsi="Arial" w:cs="Arial"/>
          <w:sz w:val="22"/>
          <w:szCs w:val="22"/>
        </w:rPr>
        <w:t>dule.</w:t>
      </w:r>
    </w:p>
    <w:p w:rsidR="00B012C5" w:rsidRPr="00691C1A"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sidRPr="00691C1A">
        <w:rPr>
          <w:rFonts w:ascii="Arial" w:hAnsi="Arial" w:cs="Arial"/>
          <w:sz w:val="22"/>
          <w:szCs w:val="22"/>
        </w:rPr>
        <w:t>Now</w:t>
      </w:r>
      <w:r>
        <w:rPr>
          <w:rFonts w:ascii="Arial" w:hAnsi="Arial" w:cs="Arial"/>
          <w:sz w:val="22"/>
          <w:szCs w:val="22"/>
        </w:rPr>
        <w:t xml:space="preserve"> </w:t>
      </w:r>
      <w:r w:rsidRPr="00691C1A">
        <w:rPr>
          <w:rFonts w:ascii="Arial" w:hAnsi="Arial" w:cs="Arial"/>
          <w:sz w:val="22"/>
          <w:szCs w:val="22"/>
        </w:rPr>
        <w:t>th</w:t>
      </w:r>
      <w:r>
        <w:rPr>
          <w:rFonts w:ascii="Arial" w:hAnsi="Arial" w:cs="Arial"/>
          <w:sz w:val="22"/>
          <w:szCs w:val="22"/>
        </w:rPr>
        <w:t xml:space="preserve">e </w:t>
      </w:r>
      <w:r w:rsidRPr="00691C1A">
        <w:rPr>
          <w:rFonts w:ascii="Arial" w:hAnsi="Arial" w:cs="Arial"/>
          <w:sz w:val="22"/>
          <w:szCs w:val="22"/>
        </w:rPr>
        <w:t>policy w</w:t>
      </w:r>
      <w:r>
        <w:rPr>
          <w:rFonts w:ascii="Arial" w:hAnsi="Arial" w:cs="Arial"/>
          <w:sz w:val="22"/>
          <w:szCs w:val="22"/>
        </w:rPr>
        <w:t>i</w:t>
      </w:r>
      <w:r w:rsidRPr="00691C1A">
        <w:rPr>
          <w:rFonts w:ascii="Arial" w:hAnsi="Arial" w:cs="Arial"/>
          <w:sz w:val="22"/>
          <w:szCs w:val="22"/>
        </w:rPr>
        <w:t>tne</w:t>
      </w:r>
      <w:r>
        <w:rPr>
          <w:rFonts w:ascii="Arial" w:hAnsi="Arial" w:cs="Arial"/>
          <w:sz w:val="22"/>
          <w:szCs w:val="22"/>
        </w:rPr>
        <w:t>ss</w:t>
      </w:r>
      <w:r w:rsidRPr="00691C1A">
        <w:rPr>
          <w:rFonts w:ascii="Arial" w:hAnsi="Arial" w:cs="Arial"/>
          <w:sz w:val="22"/>
          <w:szCs w:val="22"/>
        </w:rPr>
        <w:t>ed that subject to the Term, Provisions, Exclu</w:t>
      </w:r>
      <w:r>
        <w:rPr>
          <w:rFonts w:ascii="Arial" w:hAnsi="Arial" w:cs="Arial"/>
          <w:sz w:val="22"/>
          <w:szCs w:val="22"/>
        </w:rPr>
        <w:t>si</w:t>
      </w:r>
      <w:r w:rsidRPr="00691C1A">
        <w:rPr>
          <w:rFonts w:ascii="Arial" w:hAnsi="Arial" w:cs="Arial"/>
          <w:sz w:val="22"/>
          <w:szCs w:val="22"/>
        </w:rPr>
        <w:t xml:space="preserve">ons, </w:t>
      </w:r>
      <w:r>
        <w:rPr>
          <w:rFonts w:ascii="Arial" w:hAnsi="Arial" w:cs="Arial"/>
          <w:sz w:val="22"/>
          <w:szCs w:val="22"/>
        </w:rPr>
        <w:t xml:space="preserve">Definitions and </w:t>
      </w:r>
      <w:r w:rsidRPr="00691C1A">
        <w:rPr>
          <w:rFonts w:ascii="Arial" w:hAnsi="Arial" w:cs="Arial"/>
          <w:sz w:val="22"/>
          <w:szCs w:val="22"/>
        </w:rPr>
        <w:t>condition</w:t>
      </w:r>
      <w:r>
        <w:rPr>
          <w:rFonts w:ascii="Arial" w:hAnsi="Arial" w:cs="Arial"/>
          <w:sz w:val="22"/>
          <w:szCs w:val="22"/>
        </w:rPr>
        <w:t>s</w:t>
      </w:r>
      <w:r w:rsidRPr="00691C1A">
        <w:rPr>
          <w:rFonts w:ascii="Arial" w:hAnsi="Arial" w:cs="Arial"/>
          <w:sz w:val="22"/>
          <w:szCs w:val="22"/>
        </w:rPr>
        <w:t xml:space="preserve"> here</w:t>
      </w:r>
      <w:r>
        <w:rPr>
          <w:rFonts w:ascii="Arial" w:hAnsi="Arial" w:cs="Arial"/>
          <w:sz w:val="22"/>
          <w:szCs w:val="22"/>
        </w:rPr>
        <w:t>in</w:t>
      </w:r>
      <w:r w:rsidRPr="00691C1A">
        <w:rPr>
          <w:rFonts w:ascii="Arial" w:hAnsi="Arial" w:cs="Arial"/>
          <w:sz w:val="22"/>
          <w:szCs w:val="22"/>
        </w:rPr>
        <w:t xml:space="preserve"> expre</w:t>
      </w:r>
      <w:r>
        <w:rPr>
          <w:rFonts w:ascii="Arial" w:hAnsi="Arial" w:cs="Arial"/>
          <w:sz w:val="22"/>
          <w:szCs w:val="22"/>
        </w:rPr>
        <w:t>ss</w:t>
      </w:r>
      <w:r w:rsidRPr="00691C1A">
        <w:rPr>
          <w:rFonts w:ascii="Arial" w:hAnsi="Arial" w:cs="Arial"/>
          <w:sz w:val="22"/>
          <w:szCs w:val="22"/>
        </w:rPr>
        <w:t xml:space="preserve">ed </w:t>
      </w:r>
      <w:r>
        <w:rPr>
          <w:rFonts w:ascii="Arial" w:hAnsi="Arial" w:cs="Arial"/>
          <w:sz w:val="22"/>
          <w:szCs w:val="22"/>
        </w:rPr>
        <w:t>or</w:t>
      </w:r>
      <w:r w:rsidRPr="00691C1A">
        <w:rPr>
          <w:rFonts w:ascii="Arial" w:hAnsi="Arial" w:cs="Arial"/>
          <w:sz w:val="22"/>
          <w:szCs w:val="22"/>
        </w:rPr>
        <w:t xml:space="preserve"> conta</w:t>
      </w:r>
      <w:r>
        <w:rPr>
          <w:rFonts w:ascii="Arial" w:hAnsi="Arial" w:cs="Arial"/>
          <w:sz w:val="22"/>
          <w:szCs w:val="22"/>
        </w:rPr>
        <w:t>in</w:t>
      </w:r>
      <w:r w:rsidRPr="00691C1A">
        <w:rPr>
          <w:rFonts w:ascii="Arial" w:hAnsi="Arial" w:cs="Arial"/>
          <w:sz w:val="22"/>
          <w:szCs w:val="22"/>
        </w:rPr>
        <w:t>ed or hereon endorsed the company w</w:t>
      </w:r>
      <w:r>
        <w:rPr>
          <w:rFonts w:ascii="Arial" w:hAnsi="Arial" w:cs="Arial"/>
          <w:sz w:val="22"/>
          <w:szCs w:val="22"/>
        </w:rPr>
        <w:t>i</w:t>
      </w:r>
      <w:r w:rsidRPr="00691C1A">
        <w:rPr>
          <w:rFonts w:ascii="Arial" w:hAnsi="Arial" w:cs="Arial"/>
          <w:sz w:val="22"/>
          <w:szCs w:val="22"/>
        </w:rPr>
        <w:t>ll</w:t>
      </w:r>
      <w:r>
        <w:rPr>
          <w:rFonts w:ascii="Arial" w:hAnsi="Arial" w:cs="Arial"/>
          <w:sz w:val="22"/>
          <w:szCs w:val="22"/>
        </w:rPr>
        <w:t xml:space="preserve"> in</w:t>
      </w:r>
      <w:r w:rsidRPr="00691C1A">
        <w:rPr>
          <w:rFonts w:ascii="Arial" w:hAnsi="Arial" w:cs="Arial"/>
          <w:sz w:val="22"/>
          <w:szCs w:val="22"/>
        </w:rPr>
        <w:t>dent</w:t>
      </w:r>
      <w:r>
        <w:rPr>
          <w:rFonts w:ascii="Arial" w:hAnsi="Arial" w:cs="Arial"/>
          <w:sz w:val="22"/>
          <w:szCs w:val="22"/>
        </w:rPr>
        <w:t>i</w:t>
      </w:r>
      <w:r w:rsidRPr="00691C1A">
        <w:rPr>
          <w:rFonts w:ascii="Arial" w:hAnsi="Arial" w:cs="Arial"/>
          <w:sz w:val="22"/>
          <w:szCs w:val="22"/>
        </w:rPr>
        <w:t xml:space="preserve">fy the </w:t>
      </w:r>
      <w:r>
        <w:rPr>
          <w:rFonts w:ascii="Arial" w:hAnsi="Arial" w:cs="Arial"/>
          <w:sz w:val="22"/>
          <w:szCs w:val="22"/>
        </w:rPr>
        <w:t>in</w:t>
      </w:r>
      <w:r w:rsidRPr="00691C1A">
        <w:rPr>
          <w:rFonts w:ascii="Arial" w:hAnsi="Arial" w:cs="Arial"/>
          <w:sz w:val="22"/>
          <w:szCs w:val="22"/>
        </w:rPr>
        <w:t>sured as here</w:t>
      </w:r>
      <w:r>
        <w:rPr>
          <w:rFonts w:ascii="Arial" w:hAnsi="Arial" w:cs="Arial"/>
          <w:sz w:val="22"/>
          <w:szCs w:val="22"/>
        </w:rPr>
        <w:t>inafter</w:t>
      </w:r>
      <w:r w:rsidRPr="00691C1A">
        <w:rPr>
          <w:rFonts w:ascii="Arial" w:hAnsi="Arial" w:cs="Arial"/>
          <w:sz w:val="22"/>
          <w:szCs w:val="22"/>
        </w:rPr>
        <w:t xml:space="preserve"> mentioned.</w:t>
      </w:r>
    </w:p>
    <w:p w:rsidR="00B012C5" w:rsidRPr="00691C1A"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sidRPr="00691C1A">
        <w:rPr>
          <w:rFonts w:ascii="Arial" w:hAnsi="Arial" w:cs="Arial"/>
          <w:sz w:val="22"/>
          <w:szCs w:val="22"/>
        </w:rPr>
        <w:t xml:space="preserve">If the </w:t>
      </w:r>
      <w:r>
        <w:rPr>
          <w:rFonts w:ascii="Arial" w:hAnsi="Arial" w:cs="Arial"/>
          <w:sz w:val="22"/>
          <w:szCs w:val="22"/>
        </w:rPr>
        <w:t>In</w:t>
      </w:r>
      <w:r w:rsidRPr="00691C1A">
        <w:rPr>
          <w:rFonts w:ascii="Arial" w:hAnsi="Arial" w:cs="Arial"/>
          <w:sz w:val="22"/>
          <w:szCs w:val="22"/>
        </w:rPr>
        <w:t>sured person shall susta</w:t>
      </w:r>
      <w:r>
        <w:rPr>
          <w:rFonts w:ascii="Arial" w:hAnsi="Arial" w:cs="Arial"/>
          <w:sz w:val="22"/>
          <w:szCs w:val="22"/>
        </w:rPr>
        <w:t>in</w:t>
      </w:r>
      <w:r w:rsidRPr="00691C1A">
        <w:rPr>
          <w:rFonts w:ascii="Arial" w:hAnsi="Arial" w:cs="Arial"/>
          <w:sz w:val="22"/>
          <w:szCs w:val="22"/>
        </w:rPr>
        <w:t xml:space="preserve"> any Bodily </w:t>
      </w:r>
      <w:r>
        <w:rPr>
          <w:rFonts w:ascii="Arial" w:hAnsi="Arial" w:cs="Arial"/>
          <w:sz w:val="22"/>
          <w:szCs w:val="22"/>
        </w:rPr>
        <w:t>In</w:t>
      </w:r>
      <w:r w:rsidRPr="00691C1A">
        <w:rPr>
          <w:rFonts w:ascii="Arial" w:hAnsi="Arial" w:cs="Arial"/>
          <w:sz w:val="22"/>
          <w:szCs w:val="22"/>
        </w:rPr>
        <w:t>jury result</w:t>
      </w:r>
      <w:r>
        <w:rPr>
          <w:rFonts w:ascii="Arial" w:hAnsi="Arial" w:cs="Arial"/>
          <w:sz w:val="22"/>
          <w:szCs w:val="22"/>
        </w:rPr>
        <w:t>in</w:t>
      </w:r>
      <w:r w:rsidRPr="00691C1A">
        <w:rPr>
          <w:rFonts w:ascii="Arial" w:hAnsi="Arial" w:cs="Arial"/>
          <w:sz w:val="22"/>
          <w:szCs w:val="22"/>
        </w:rPr>
        <w:t xml:space="preserve">g solely and directly from Accident caused by outward, violent and </w:t>
      </w:r>
      <w:r>
        <w:rPr>
          <w:rFonts w:ascii="Arial" w:hAnsi="Arial" w:cs="Arial"/>
          <w:sz w:val="22"/>
          <w:szCs w:val="22"/>
        </w:rPr>
        <w:t>visi</w:t>
      </w:r>
      <w:r w:rsidRPr="00691C1A">
        <w:rPr>
          <w:rFonts w:ascii="Arial" w:hAnsi="Arial" w:cs="Arial"/>
          <w:sz w:val="22"/>
          <w:szCs w:val="22"/>
        </w:rPr>
        <w:t xml:space="preserve">ble means, then the company shall pay to the </w:t>
      </w:r>
      <w:r>
        <w:rPr>
          <w:rFonts w:ascii="Arial" w:hAnsi="Arial" w:cs="Arial"/>
          <w:sz w:val="22"/>
          <w:szCs w:val="22"/>
        </w:rPr>
        <w:t>In</w:t>
      </w:r>
      <w:r w:rsidRPr="00691C1A">
        <w:rPr>
          <w:rFonts w:ascii="Arial" w:hAnsi="Arial" w:cs="Arial"/>
          <w:sz w:val="22"/>
          <w:szCs w:val="22"/>
        </w:rPr>
        <w:t>sured the sum or sums here</w:t>
      </w:r>
      <w:r>
        <w:rPr>
          <w:rFonts w:ascii="Arial" w:hAnsi="Arial" w:cs="Arial"/>
          <w:sz w:val="22"/>
          <w:szCs w:val="22"/>
        </w:rPr>
        <w:t>in</w:t>
      </w:r>
      <w:r w:rsidRPr="00691C1A">
        <w:rPr>
          <w:rFonts w:ascii="Arial" w:hAnsi="Arial" w:cs="Arial"/>
          <w:sz w:val="22"/>
          <w:szCs w:val="22"/>
        </w:rPr>
        <w:t xml:space="preserve">after set forth that </w:t>
      </w:r>
      <w:r>
        <w:rPr>
          <w:rFonts w:ascii="Arial" w:hAnsi="Arial" w:cs="Arial"/>
          <w:sz w:val="22"/>
          <w:szCs w:val="22"/>
        </w:rPr>
        <w:t>i</w:t>
      </w:r>
      <w:r w:rsidRPr="00691C1A">
        <w:rPr>
          <w:rFonts w:ascii="Arial" w:hAnsi="Arial" w:cs="Arial"/>
          <w:sz w:val="22"/>
          <w:szCs w:val="22"/>
        </w:rPr>
        <w:t xml:space="preserve">s to say: </w:t>
      </w:r>
    </w:p>
    <w:p w:rsidR="00B012C5" w:rsidRPr="00691C1A"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sz w:val="22"/>
          <w:szCs w:val="22"/>
        </w:rPr>
      </w:pPr>
      <w:r w:rsidRPr="00691C1A">
        <w:rPr>
          <w:rFonts w:ascii="Arial" w:hAnsi="Arial" w:cs="Arial"/>
          <w:sz w:val="22"/>
          <w:szCs w:val="22"/>
        </w:rPr>
        <w:t>a.</w:t>
      </w:r>
      <w:r w:rsidRPr="00691C1A">
        <w:rPr>
          <w:rFonts w:ascii="Arial" w:hAnsi="Arial" w:cs="Arial"/>
          <w:sz w:val="22"/>
          <w:szCs w:val="22"/>
        </w:rPr>
        <w:tab/>
        <w:t xml:space="preserve">If such </w:t>
      </w:r>
      <w:r>
        <w:rPr>
          <w:rFonts w:ascii="Arial" w:hAnsi="Arial" w:cs="Arial"/>
          <w:sz w:val="22"/>
          <w:szCs w:val="22"/>
        </w:rPr>
        <w:t>Injury sha</w:t>
      </w:r>
      <w:r w:rsidRPr="00691C1A">
        <w:rPr>
          <w:rFonts w:ascii="Arial" w:hAnsi="Arial" w:cs="Arial"/>
          <w:sz w:val="22"/>
          <w:szCs w:val="22"/>
        </w:rPr>
        <w:t>ll with</w:t>
      </w:r>
      <w:r>
        <w:rPr>
          <w:rFonts w:ascii="Arial" w:hAnsi="Arial" w:cs="Arial"/>
          <w:sz w:val="22"/>
          <w:szCs w:val="22"/>
        </w:rPr>
        <w:t>in</w:t>
      </w:r>
      <w:r w:rsidRPr="00691C1A">
        <w:rPr>
          <w:rFonts w:ascii="Arial" w:hAnsi="Arial" w:cs="Arial"/>
          <w:sz w:val="22"/>
          <w:szCs w:val="22"/>
        </w:rPr>
        <w:t xml:space="preserve"> one Calendar Year of it</w:t>
      </w:r>
      <w:r>
        <w:rPr>
          <w:rFonts w:ascii="Arial" w:hAnsi="Arial" w:cs="Arial"/>
          <w:sz w:val="22"/>
          <w:szCs w:val="22"/>
        </w:rPr>
        <w:t>s</w:t>
      </w:r>
      <w:r w:rsidRPr="00691C1A">
        <w:rPr>
          <w:rFonts w:ascii="Arial" w:hAnsi="Arial" w:cs="Arial"/>
          <w:sz w:val="22"/>
          <w:szCs w:val="22"/>
        </w:rPr>
        <w:t xml:space="preserve"> occurrence be t</w:t>
      </w:r>
      <w:r>
        <w:rPr>
          <w:rFonts w:ascii="Arial" w:hAnsi="Arial" w:cs="Arial"/>
          <w:sz w:val="22"/>
          <w:szCs w:val="22"/>
        </w:rPr>
        <w:t xml:space="preserve">he sole and direct </w:t>
      </w:r>
      <w:r w:rsidRPr="00691C1A">
        <w:rPr>
          <w:rFonts w:ascii="Arial" w:hAnsi="Arial" w:cs="Arial"/>
          <w:sz w:val="22"/>
          <w:szCs w:val="22"/>
        </w:rPr>
        <w:t xml:space="preserve">cause of the death of the </w:t>
      </w:r>
      <w:r>
        <w:rPr>
          <w:rFonts w:ascii="Arial" w:hAnsi="Arial" w:cs="Arial"/>
          <w:sz w:val="22"/>
          <w:szCs w:val="22"/>
        </w:rPr>
        <w:t>In</w:t>
      </w:r>
      <w:r w:rsidRPr="00691C1A">
        <w:rPr>
          <w:rFonts w:ascii="Arial" w:hAnsi="Arial" w:cs="Arial"/>
          <w:sz w:val="22"/>
          <w:szCs w:val="22"/>
        </w:rPr>
        <w:t>sured person the Capi</w:t>
      </w:r>
      <w:r>
        <w:rPr>
          <w:rFonts w:ascii="Arial" w:hAnsi="Arial" w:cs="Arial"/>
          <w:sz w:val="22"/>
          <w:szCs w:val="22"/>
        </w:rPr>
        <w:t xml:space="preserve">tal sum Insured in the Schedule </w:t>
      </w:r>
      <w:r w:rsidRPr="00691C1A">
        <w:rPr>
          <w:rFonts w:ascii="Arial" w:hAnsi="Arial" w:cs="Arial"/>
          <w:sz w:val="22"/>
          <w:szCs w:val="22"/>
        </w:rPr>
        <w:t>hereto.</w:t>
      </w:r>
    </w:p>
    <w:p w:rsidR="00B012C5" w:rsidRPr="00691C1A"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sz w:val="22"/>
          <w:szCs w:val="22"/>
        </w:rPr>
      </w:pPr>
      <w:r w:rsidRPr="00691C1A">
        <w:rPr>
          <w:rFonts w:ascii="Arial" w:hAnsi="Arial" w:cs="Arial"/>
          <w:sz w:val="22"/>
          <w:szCs w:val="22"/>
        </w:rPr>
        <w:t>b.</w:t>
      </w:r>
      <w:r w:rsidRPr="00691C1A">
        <w:rPr>
          <w:rFonts w:ascii="Arial" w:hAnsi="Arial" w:cs="Arial"/>
          <w:sz w:val="22"/>
          <w:szCs w:val="22"/>
        </w:rPr>
        <w:tab/>
        <w:t xml:space="preserve">If such </w:t>
      </w:r>
      <w:r>
        <w:rPr>
          <w:rFonts w:ascii="Arial" w:hAnsi="Arial" w:cs="Arial"/>
          <w:sz w:val="22"/>
          <w:szCs w:val="22"/>
        </w:rPr>
        <w:t>in</w:t>
      </w:r>
      <w:r w:rsidRPr="00691C1A">
        <w:rPr>
          <w:rFonts w:ascii="Arial" w:hAnsi="Arial" w:cs="Arial"/>
          <w:sz w:val="22"/>
          <w:szCs w:val="22"/>
        </w:rPr>
        <w:t>jury shall with</w:t>
      </w:r>
      <w:r>
        <w:rPr>
          <w:rFonts w:ascii="Arial" w:hAnsi="Arial" w:cs="Arial"/>
          <w:sz w:val="22"/>
          <w:szCs w:val="22"/>
        </w:rPr>
        <w:t>in one calendar Year of i</w:t>
      </w:r>
      <w:r w:rsidRPr="00691C1A">
        <w:rPr>
          <w:rFonts w:ascii="Arial" w:hAnsi="Arial" w:cs="Arial"/>
          <w:sz w:val="22"/>
          <w:szCs w:val="22"/>
        </w:rPr>
        <w:t>ts occurrence be the sole and direct cause of the total and irrecoverable los</w:t>
      </w:r>
      <w:r>
        <w:rPr>
          <w:rFonts w:ascii="Arial" w:hAnsi="Arial" w:cs="Arial"/>
          <w:sz w:val="22"/>
          <w:szCs w:val="22"/>
        </w:rPr>
        <w:t>s</w:t>
      </w:r>
      <w:r w:rsidRPr="00691C1A">
        <w:rPr>
          <w:rFonts w:ascii="Arial" w:hAnsi="Arial" w:cs="Arial"/>
          <w:sz w:val="22"/>
          <w:szCs w:val="22"/>
        </w:rPr>
        <w:t xml:space="preserve"> of sight of both ey</w:t>
      </w:r>
      <w:r>
        <w:rPr>
          <w:rFonts w:ascii="Arial" w:hAnsi="Arial" w:cs="Arial"/>
          <w:sz w:val="22"/>
          <w:szCs w:val="22"/>
        </w:rPr>
        <w:t>es</w:t>
      </w:r>
      <w:r w:rsidRPr="00691C1A">
        <w:rPr>
          <w:rFonts w:ascii="Arial" w:hAnsi="Arial" w:cs="Arial"/>
          <w:sz w:val="22"/>
          <w:szCs w:val="22"/>
        </w:rPr>
        <w:t xml:space="preserve">, or total and </w:t>
      </w:r>
      <w:r>
        <w:rPr>
          <w:rFonts w:ascii="Arial" w:hAnsi="Arial" w:cs="Arial"/>
          <w:sz w:val="22"/>
          <w:szCs w:val="22"/>
        </w:rPr>
        <w:t>i</w:t>
      </w:r>
      <w:r w:rsidRPr="00691C1A">
        <w:rPr>
          <w:rFonts w:ascii="Arial" w:hAnsi="Arial" w:cs="Arial"/>
          <w:sz w:val="22"/>
          <w:szCs w:val="22"/>
        </w:rPr>
        <w:t xml:space="preserve">rrecoverable </w:t>
      </w:r>
      <w:r>
        <w:rPr>
          <w:rFonts w:ascii="Arial" w:hAnsi="Arial" w:cs="Arial"/>
          <w:sz w:val="22"/>
          <w:szCs w:val="22"/>
        </w:rPr>
        <w:t>loss</w:t>
      </w:r>
      <w:r w:rsidRPr="00691C1A">
        <w:rPr>
          <w:rFonts w:ascii="Arial" w:hAnsi="Arial" w:cs="Arial"/>
          <w:sz w:val="22"/>
          <w:szCs w:val="22"/>
        </w:rPr>
        <w:t xml:space="preserve"> of use of hands or two fe</w:t>
      </w:r>
      <w:r>
        <w:rPr>
          <w:rFonts w:ascii="Arial" w:hAnsi="Arial" w:cs="Arial"/>
          <w:sz w:val="22"/>
          <w:szCs w:val="22"/>
        </w:rPr>
        <w:t>e</w:t>
      </w:r>
      <w:r w:rsidRPr="00691C1A">
        <w:rPr>
          <w:rFonts w:ascii="Arial" w:hAnsi="Arial" w:cs="Arial"/>
          <w:sz w:val="22"/>
          <w:szCs w:val="22"/>
        </w:rPr>
        <w:t xml:space="preserve">t or one </w:t>
      </w:r>
      <w:r>
        <w:rPr>
          <w:rFonts w:ascii="Arial" w:hAnsi="Arial" w:cs="Arial"/>
          <w:sz w:val="22"/>
          <w:szCs w:val="22"/>
        </w:rPr>
        <w:t>h</w:t>
      </w:r>
      <w:r w:rsidRPr="00691C1A">
        <w:rPr>
          <w:rFonts w:ascii="Arial" w:hAnsi="Arial" w:cs="Arial"/>
          <w:sz w:val="22"/>
          <w:szCs w:val="22"/>
        </w:rPr>
        <w:t xml:space="preserve">and and one foot, or for such </w:t>
      </w:r>
      <w:r>
        <w:rPr>
          <w:rFonts w:ascii="Arial" w:hAnsi="Arial" w:cs="Arial"/>
          <w:sz w:val="22"/>
          <w:szCs w:val="22"/>
        </w:rPr>
        <w:t>loss</w:t>
      </w:r>
      <w:r w:rsidRPr="00691C1A">
        <w:rPr>
          <w:rFonts w:ascii="Arial" w:hAnsi="Arial" w:cs="Arial"/>
          <w:sz w:val="22"/>
          <w:szCs w:val="22"/>
        </w:rPr>
        <w:t xml:space="preserve"> of sight of one eye and such </w:t>
      </w:r>
      <w:r>
        <w:rPr>
          <w:rFonts w:ascii="Arial" w:hAnsi="Arial" w:cs="Arial"/>
          <w:sz w:val="22"/>
          <w:szCs w:val="22"/>
        </w:rPr>
        <w:t>loss</w:t>
      </w:r>
      <w:r w:rsidRPr="00691C1A">
        <w:rPr>
          <w:rFonts w:ascii="Arial" w:hAnsi="Arial" w:cs="Arial"/>
          <w:sz w:val="22"/>
          <w:szCs w:val="22"/>
        </w:rPr>
        <w:t xml:space="preserve"> of use of one hand, one foot the Capital </w:t>
      </w:r>
      <w:r>
        <w:rPr>
          <w:rFonts w:ascii="Arial" w:hAnsi="Arial" w:cs="Arial"/>
          <w:sz w:val="22"/>
          <w:szCs w:val="22"/>
        </w:rPr>
        <w:t>S</w:t>
      </w:r>
      <w:r w:rsidRPr="00691C1A">
        <w:rPr>
          <w:rFonts w:ascii="Arial" w:hAnsi="Arial" w:cs="Arial"/>
          <w:sz w:val="22"/>
          <w:szCs w:val="22"/>
        </w:rPr>
        <w:t xml:space="preserve">um </w:t>
      </w:r>
      <w:r>
        <w:rPr>
          <w:rFonts w:ascii="Arial" w:hAnsi="Arial" w:cs="Arial"/>
          <w:sz w:val="22"/>
          <w:szCs w:val="22"/>
        </w:rPr>
        <w:t>In</w:t>
      </w:r>
      <w:r w:rsidRPr="00691C1A">
        <w:rPr>
          <w:rFonts w:ascii="Arial" w:hAnsi="Arial" w:cs="Arial"/>
          <w:sz w:val="22"/>
          <w:szCs w:val="22"/>
        </w:rPr>
        <w:t xml:space="preserve">sured stated </w:t>
      </w:r>
      <w:r>
        <w:rPr>
          <w:rFonts w:ascii="Arial" w:hAnsi="Arial" w:cs="Arial"/>
          <w:sz w:val="22"/>
          <w:szCs w:val="22"/>
        </w:rPr>
        <w:t>In</w:t>
      </w:r>
      <w:r w:rsidRPr="00691C1A">
        <w:rPr>
          <w:rFonts w:ascii="Arial" w:hAnsi="Arial" w:cs="Arial"/>
          <w:sz w:val="22"/>
          <w:szCs w:val="22"/>
        </w:rPr>
        <w:t xml:space="preserve"> the </w:t>
      </w:r>
      <w:r>
        <w:rPr>
          <w:rFonts w:ascii="Arial" w:hAnsi="Arial" w:cs="Arial"/>
          <w:sz w:val="22"/>
          <w:szCs w:val="22"/>
        </w:rPr>
        <w:t>S</w:t>
      </w:r>
      <w:r w:rsidRPr="00691C1A">
        <w:rPr>
          <w:rFonts w:ascii="Arial" w:hAnsi="Arial" w:cs="Arial"/>
          <w:sz w:val="22"/>
          <w:szCs w:val="22"/>
        </w:rPr>
        <w:t>chedule hereto.</w:t>
      </w:r>
    </w:p>
    <w:p w:rsidR="00B012C5" w:rsidRPr="00691C1A"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sz w:val="22"/>
          <w:szCs w:val="22"/>
        </w:rPr>
      </w:pPr>
      <w:r w:rsidRPr="00691C1A">
        <w:rPr>
          <w:rFonts w:ascii="Arial" w:hAnsi="Arial" w:cs="Arial"/>
          <w:sz w:val="22"/>
          <w:szCs w:val="22"/>
        </w:rPr>
        <w:t>c.</w:t>
      </w:r>
      <w:r w:rsidRPr="00691C1A">
        <w:rPr>
          <w:rFonts w:ascii="Arial" w:hAnsi="Arial" w:cs="Arial"/>
          <w:sz w:val="22"/>
          <w:szCs w:val="22"/>
        </w:rPr>
        <w:tab/>
        <w:t xml:space="preserve">If such </w:t>
      </w:r>
      <w:r>
        <w:rPr>
          <w:rFonts w:ascii="Arial" w:hAnsi="Arial" w:cs="Arial"/>
          <w:sz w:val="22"/>
          <w:szCs w:val="22"/>
        </w:rPr>
        <w:t>in</w:t>
      </w:r>
      <w:r w:rsidRPr="00691C1A">
        <w:rPr>
          <w:rFonts w:ascii="Arial" w:hAnsi="Arial" w:cs="Arial"/>
          <w:sz w:val="22"/>
          <w:szCs w:val="22"/>
        </w:rPr>
        <w:t xml:space="preserve">jury </w:t>
      </w:r>
      <w:r>
        <w:rPr>
          <w:rFonts w:ascii="Arial" w:hAnsi="Arial" w:cs="Arial"/>
          <w:sz w:val="22"/>
          <w:szCs w:val="22"/>
        </w:rPr>
        <w:t>s</w:t>
      </w:r>
      <w:r w:rsidRPr="00691C1A">
        <w:rPr>
          <w:rFonts w:ascii="Arial" w:hAnsi="Arial" w:cs="Arial"/>
          <w:sz w:val="22"/>
          <w:szCs w:val="22"/>
        </w:rPr>
        <w:t>hall with</w:t>
      </w:r>
      <w:r>
        <w:rPr>
          <w:rFonts w:ascii="Arial" w:hAnsi="Arial" w:cs="Arial"/>
          <w:sz w:val="22"/>
          <w:szCs w:val="22"/>
        </w:rPr>
        <w:t>in</w:t>
      </w:r>
      <w:r w:rsidRPr="00691C1A">
        <w:rPr>
          <w:rFonts w:ascii="Arial" w:hAnsi="Arial" w:cs="Arial"/>
          <w:sz w:val="22"/>
          <w:szCs w:val="22"/>
        </w:rPr>
        <w:t xml:space="preserve"> one calendar Year of</w:t>
      </w:r>
      <w:r>
        <w:rPr>
          <w:rFonts w:ascii="Arial" w:hAnsi="Arial" w:cs="Arial"/>
          <w:sz w:val="22"/>
          <w:szCs w:val="22"/>
        </w:rPr>
        <w:t xml:space="preserve"> i</w:t>
      </w:r>
      <w:r w:rsidRPr="00691C1A">
        <w:rPr>
          <w:rFonts w:ascii="Arial" w:hAnsi="Arial" w:cs="Arial"/>
          <w:sz w:val="22"/>
          <w:szCs w:val="22"/>
        </w:rPr>
        <w:t>ts occur</w:t>
      </w:r>
      <w:r>
        <w:rPr>
          <w:rFonts w:ascii="Arial" w:hAnsi="Arial" w:cs="Arial"/>
          <w:sz w:val="22"/>
          <w:szCs w:val="22"/>
        </w:rPr>
        <w:t>re</w:t>
      </w:r>
      <w:r w:rsidRPr="00691C1A">
        <w:rPr>
          <w:rFonts w:ascii="Arial" w:hAnsi="Arial" w:cs="Arial"/>
          <w:sz w:val="22"/>
          <w:szCs w:val="22"/>
        </w:rPr>
        <w:t>nce be th</w:t>
      </w:r>
      <w:r>
        <w:rPr>
          <w:rFonts w:ascii="Arial" w:hAnsi="Arial" w:cs="Arial"/>
          <w:sz w:val="22"/>
          <w:szCs w:val="22"/>
        </w:rPr>
        <w:t xml:space="preserve">e sole and direct </w:t>
      </w:r>
      <w:r w:rsidRPr="00691C1A">
        <w:rPr>
          <w:rFonts w:ascii="Arial" w:hAnsi="Arial" w:cs="Arial"/>
          <w:sz w:val="22"/>
          <w:szCs w:val="22"/>
        </w:rPr>
        <w:t>cause of the total and irrecoverable lo</w:t>
      </w:r>
      <w:r>
        <w:rPr>
          <w:rFonts w:ascii="Arial" w:hAnsi="Arial" w:cs="Arial"/>
          <w:sz w:val="22"/>
          <w:szCs w:val="22"/>
        </w:rPr>
        <w:t>s</w:t>
      </w:r>
      <w:r w:rsidRPr="00691C1A">
        <w:rPr>
          <w:rFonts w:ascii="Arial" w:hAnsi="Arial" w:cs="Arial"/>
          <w:sz w:val="22"/>
          <w:szCs w:val="22"/>
        </w:rPr>
        <w:t xml:space="preserve">s of </w:t>
      </w:r>
      <w:r>
        <w:rPr>
          <w:rFonts w:ascii="Arial" w:hAnsi="Arial" w:cs="Arial"/>
          <w:sz w:val="22"/>
          <w:szCs w:val="22"/>
        </w:rPr>
        <w:t>si</w:t>
      </w:r>
      <w:r w:rsidRPr="00691C1A">
        <w:rPr>
          <w:rFonts w:ascii="Arial" w:hAnsi="Arial" w:cs="Arial"/>
          <w:sz w:val="22"/>
          <w:szCs w:val="22"/>
        </w:rPr>
        <w:t>ght of one eye, or total and irrecoverable lo</w:t>
      </w:r>
      <w:r>
        <w:rPr>
          <w:rFonts w:ascii="Arial" w:hAnsi="Arial" w:cs="Arial"/>
          <w:sz w:val="22"/>
          <w:szCs w:val="22"/>
        </w:rPr>
        <w:t>ss</w:t>
      </w:r>
      <w:r w:rsidRPr="00691C1A">
        <w:rPr>
          <w:rFonts w:ascii="Arial" w:hAnsi="Arial" w:cs="Arial"/>
          <w:sz w:val="22"/>
          <w:szCs w:val="22"/>
        </w:rPr>
        <w:t xml:space="preserve"> of use of a hand or a foot</w:t>
      </w:r>
      <w:r>
        <w:rPr>
          <w:rFonts w:ascii="Arial" w:hAnsi="Arial" w:cs="Arial"/>
          <w:sz w:val="22"/>
          <w:szCs w:val="22"/>
        </w:rPr>
        <w:t>,</w:t>
      </w:r>
      <w:r w:rsidRPr="00691C1A">
        <w:rPr>
          <w:rFonts w:ascii="Arial" w:hAnsi="Arial" w:cs="Arial"/>
          <w:sz w:val="22"/>
          <w:szCs w:val="22"/>
        </w:rPr>
        <w:t xml:space="preserve"> fifty percent (50%) of the capital sum </w:t>
      </w:r>
      <w:r>
        <w:rPr>
          <w:rFonts w:ascii="Arial" w:hAnsi="Arial" w:cs="Arial"/>
          <w:sz w:val="22"/>
          <w:szCs w:val="22"/>
        </w:rPr>
        <w:t>In</w:t>
      </w:r>
      <w:r w:rsidRPr="00691C1A">
        <w:rPr>
          <w:rFonts w:ascii="Arial" w:hAnsi="Arial" w:cs="Arial"/>
          <w:sz w:val="22"/>
          <w:szCs w:val="22"/>
        </w:rPr>
        <w:t xml:space="preserve">sured </w:t>
      </w:r>
      <w:r>
        <w:rPr>
          <w:rFonts w:ascii="Arial" w:hAnsi="Arial" w:cs="Arial"/>
          <w:sz w:val="22"/>
          <w:szCs w:val="22"/>
        </w:rPr>
        <w:t>in</w:t>
      </w:r>
      <w:r w:rsidRPr="00691C1A">
        <w:rPr>
          <w:rFonts w:ascii="Arial" w:hAnsi="Arial" w:cs="Arial"/>
          <w:sz w:val="22"/>
          <w:szCs w:val="22"/>
        </w:rPr>
        <w:t xml:space="preserve"> the schedule hereto. </w:t>
      </w:r>
    </w:p>
    <w:p w:rsidR="00B012C5" w:rsidRPr="00691C1A"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sz w:val="22"/>
          <w:szCs w:val="22"/>
        </w:rPr>
      </w:pPr>
      <w:r w:rsidRPr="00691C1A">
        <w:rPr>
          <w:rFonts w:ascii="Arial" w:hAnsi="Arial" w:cs="Arial"/>
          <w:sz w:val="22"/>
          <w:szCs w:val="22"/>
        </w:rPr>
        <w:tab/>
        <w:t>That no difference or dispute shall be r</w:t>
      </w:r>
      <w:r>
        <w:rPr>
          <w:rFonts w:ascii="Arial" w:hAnsi="Arial" w:cs="Arial"/>
          <w:sz w:val="22"/>
          <w:szCs w:val="22"/>
        </w:rPr>
        <w:t>e</w:t>
      </w:r>
      <w:r w:rsidRPr="00691C1A">
        <w:rPr>
          <w:rFonts w:ascii="Arial" w:hAnsi="Arial" w:cs="Arial"/>
          <w:sz w:val="22"/>
          <w:szCs w:val="22"/>
        </w:rPr>
        <w:t>ferable to arbitration as here</w:t>
      </w:r>
      <w:r>
        <w:rPr>
          <w:rFonts w:ascii="Arial" w:hAnsi="Arial" w:cs="Arial"/>
          <w:sz w:val="22"/>
          <w:szCs w:val="22"/>
        </w:rPr>
        <w:t>in</w:t>
      </w:r>
      <w:r w:rsidRPr="00691C1A">
        <w:rPr>
          <w:rFonts w:ascii="Arial" w:hAnsi="Arial" w:cs="Arial"/>
          <w:sz w:val="22"/>
          <w:szCs w:val="22"/>
        </w:rPr>
        <w:t xml:space="preserve"> fore provided If the company has disputed or not accepted </w:t>
      </w:r>
      <w:r>
        <w:rPr>
          <w:rFonts w:ascii="Arial" w:hAnsi="Arial" w:cs="Arial"/>
          <w:sz w:val="22"/>
          <w:szCs w:val="22"/>
        </w:rPr>
        <w:t xml:space="preserve">liability </w:t>
      </w:r>
      <w:r w:rsidRPr="00691C1A">
        <w:rPr>
          <w:rFonts w:ascii="Arial" w:hAnsi="Arial" w:cs="Arial"/>
          <w:sz w:val="22"/>
          <w:szCs w:val="22"/>
        </w:rPr>
        <w:t xml:space="preserve">under or </w:t>
      </w:r>
      <w:r>
        <w:rPr>
          <w:rFonts w:ascii="Arial" w:hAnsi="Arial" w:cs="Arial"/>
          <w:sz w:val="22"/>
          <w:szCs w:val="22"/>
        </w:rPr>
        <w:t>in</w:t>
      </w:r>
      <w:r w:rsidRPr="00691C1A">
        <w:rPr>
          <w:rFonts w:ascii="Arial" w:hAnsi="Arial" w:cs="Arial"/>
          <w:sz w:val="22"/>
          <w:szCs w:val="22"/>
        </w:rPr>
        <w:t xml:space="preserve"> respect of this policy.</w:t>
      </w:r>
    </w:p>
    <w:p w:rsidR="00B012C5" w:rsidRPr="00691C1A" w:rsidRDefault="00ED10C5" w:rsidP="00EA77F8">
      <w:pPr>
        <w:pStyle w:val="Style"/>
        <w:tabs>
          <w:tab w:val="left" w:pos="720"/>
          <w:tab w:val="left" w:pos="1440"/>
          <w:tab w:val="left" w:pos="2160"/>
          <w:tab w:val="left" w:pos="2880"/>
          <w:tab w:val="left" w:pos="4320"/>
          <w:tab w:val="left" w:pos="5040"/>
          <w:tab w:val="left" w:pos="5760"/>
          <w:tab w:val="left" w:pos="6480"/>
        </w:tabs>
        <w:spacing w:beforeLines="50"/>
        <w:ind w:right="27" w:firstLine="720"/>
        <w:jc w:val="both"/>
        <w:rPr>
          <w:rFonts w:ascii="Arial" w:hAnsi="Arial" w:cs="Arial"/>
          <w:sz w:val="22"/>
          <w:szCs w:val="22"/>
        </w:rPr>
      </w:pPr>
      <w:r>
        <w:rPr>
          <w:rFonts w:ascii="Arial" w:hAnsi="Arial" w:cs="Arial"/>
          <w:sz w:val="22"/>
          <w:szCs w:val="22"/>
        </w:rPr>
        <w:t>It i</w:t>
      </w:r>
      <w:r w:rsidR="00B012C5" w:rsidRPr="00691C1A">
        <w:rPr>
          <w:rFonts w:ascii="Arial" w:hAnsi="Arial" w:cs="Arial"/>
          <w:sz w:val="22"/>
          <w:szCs w:val="22"/>
        </w:rPr>
        <w:t xml:space="preserve">s also hereby further expressly agreed and declared that </w:t>
      </w:r>
      <w:r w:rsidR="00B012C5">
        <w:rPr>
          <w:rFonts w:ascii="Arial" w:hAnsi="Arial" w:cs="Arial"/>
          <w:sz w:val="22"/>
          <w:szCs w:val="22"/>
        </w:rPr>
        <w:t>i</w:t>
      </w:r>
      <w:r w:rsidR="00B012C5" w:rsidRPr="00691C1A">
        <w:rPr>
          <w:rFonts w:ascii="Arial" w:hAnsi="Arial" w:cs="Arial"/>
          <w:sz w:val="22"/>
          <w:szCs w:val="22"/>
        </w:rPr>
        <w:t xml:space="preserve">f the company shall disclaim </w:t>
      </w:r>
      <w:r w:rsidR="00B012C5">
        <w:rPr>
          <w:rFonts w:ascii="Arial" w:hAnsi="Arial" w:cs="Arial"/>
          <w:sz w:val="22"/>
          <w:szCs w:val="22"/>
        </w:rPr>
        <w:t xml:space="preserve">liability </w:t>
      </w:r>
      <w:r w:rsidR="00B012C5" w:rsidRPr="00691C1A">
        <w:rPr>
          <w:rFonts w:ascii="Arial" w:hAnsi="Arial" w:cs="Arial"/>
          <w:sz w:val="22"/>
          <w:szCs w:val="22"/>
        </w:rPr>
        <w:t xml:space="preserve">to the </w:t>
      </w:r>
      <w:r w:rsidR="00B012C5">
        <w:rPr>
          <w:rFonts w:ascii="Arial" w:hAnsi="Arial" w:cs="Arial"/>
          <w:sz w:val="22"/>
          <w:szCs w:val="22"/>
        </w:rPr>
        <w:t>In</w:t>
      </w:r>
      <w:r w:rsidR="00B012C5" w:rsidRPr="00691C1A">
        <w:rPr>
          <w:rFonts w:ascii="Arial" w:hAnsi="Arial" w:cs="Arial"/>
          <w:sz w:val="22"/>
          <w:szCs w:val="22"/>
        </w:rPr>
        <w:t>sured for any claim hereunder and such claim shall not with</w:t>
      </w:r>
      <w:r w:rsidR="00B012C5">
        <w:rPr>
          <w:rFonts w:ascii="Arial" w:hAnsi="Arial" w:cs="Arial"/>
          <w:sz w:val="22"/>
          <w:szCs w:val="22"/>
        </w:rPr>
        <w:t>in</w:t>
      </w:r>
      <w:r w:rsidR="00B012C5" w:rsidRPr="00691C1A">
        <w:rPr>
          <w:rFonts w:ascii="Arial" w:hAnsi="Arial" w:cs="Arial"/>
          <w:sz w:val="22"/>
          <w:szCs w:val="22"/>
        </w:rPr>
        <w:t xml:space="preserve"> 12 calendar months from the date of such disclaimer have been made the subject of a suit </w:t>
      </w:r>
      <w:r w:rsidR="00B012C5">
        <w:rPr>
          <w:rFonts w:ascii="Arial" w:hAnsi="Arial" w:cs="Arial"/>
          <w:sz w:val="22"/>
          <w:szCs w:val="22"/>
        </w:rPr>
        <w:t>in</w:t>
      </w:r>
      <w:r w:rsidR="00B012C5" w:rsidRPr="00691C1A">
        <w:rPr>
          <w:rFonts w:ascii="Arial" w:hAnsi="Arial" w:cs="Arial"/>
          <w:sz w:val="22"/>
          <w:szCs w:val="22"/>
        </w:rPr>
        <w:t xml:space="preserve"> a court of law then the claim shall for all purpose be deemed to have been abandoned and </w:t>
      </w:r>
      <w:r w:rsidR="00B012C5">
        <w:rPr>
          <w:rFonts w:ascii="Arial" w:hAnsi="Arial" w:cs="Arial"/>
          <w:sz w:val="22"/>
          <w:szCs w:val="22"/>
        </w:rPr>
        <w:t>s</w:t>
      </w:r>
      <w:r w:rsidR="00B012C5" w:rsidRPr="00691C1A">
        <w:rPr>
          <w:rFonts w:ascii="Arial" w:hAnsi="Arial" w:cs="Arial"/>
          <w:sz w:val="22"/>
          <w:szCs w:val="22"/>
        </w:rPr>
        <w:t>hall not thereafter be recoverable here</w:t>
      </w:r>
      <w:r w:rsidR="00B012C5">
        <w:rPr>
          <w:rFonts w:ascii="Arial" w:hAnsi="Arial" w:cs="Arial"/>
          <w:sz w:val="22"/>
          <w:szCs w:val="22"/>
        </w:rPr>
        <w:t xml:space="preserve"> </w:t>
      </w:r>
      <w:r w:rsidR="00B012C5" w:rsidRPr="00691C1A">
        <w:rPr>
          <w:rFonts w:ascii="Arial" w:hAnsi="Arial" w:cs="Arial"/>
          <w:sz w:val="22"/>
          <w:szCs w:val="22"/>
        </w:rPr>
        <w:t>under.</w:t>
      </w:r>
    </w:p>
    <w:p w:rsidR="00B012C5" w:rsidRPr="00D30D55"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right="27" w:firstLine="720"/>
        <w:jc w:val="center"/>
        <w:rPr>
          <w:rFonts w:ascii="Arial" w:hAnsi="Arial" w:cs="Arial"/>
          <w:b/>
          <w:bCs/>
          <w:szCs w:val="28"/>
        </w:rPr>
      </w:pPr>
      <w:r w:rsidRPr="00D30D55">
        <w:rPr>
          <w:rFonts w:ascii="Arial" w:hAnsi="Arial" w:cs="Arial"/>
          <w:b/>
          <w:bCs/>
          <w:szCs w:val="28"/>
        </w:rPr>
        <w:t>PROHIBITION OF REBATES</w:t>
      </w:r>
    </w:p>
    <w:p w:rsidR="00B012C5" w:rsidRPr="00691C1A"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right="27" w:firstLine="720"/>
        <w:jc w:val="both"/>
        <w:rPr>
          <w:rFonts w:ascii="Arial" w:hAnsi="Arial" w:cs="Arial"/>
          <w:sz w:val="22"/>
          <w:szCs w:val="22"/>
        </w:rPr>
      </w:pPr>
      <w:r w:rsidRPr="00691C1A">
        <w:rPr>
          <w:rFonts w:ascii="Arial" w:hAnsi="Arial" w:cs="Arial"/>
          <w:sz w:val="22"/>
          <w:szCs w:val="22"/>
        </w:rPr>
        <w:t>The follo</w:t>
      </w:r>
      <w:r>
        <w:rPr>
          <w:rFonts w:ascii="Arial" w:hAnsi="Arial" w:cs="Arial"/>
          <w:sz w:val="22"/>
          <w:szCs w:val="22"/>
        </w:rPr>
        <w:t>win</w:t>
      </w:r>
      <w:r w:rsidRPr="00691C1A">
        <w:rPr>
          <w:rFonts w:ascii="Arial" w:hAnsi="Arial" w:cs="Arial"/>
          <w:sz w:val="22"/>
          <w:szCs w:val="22"/>
        </w:rPr>
        <w:t xml:space="preserve">g is a copy of section 41 of the </w:t>
      </w:r>
      <w:r>
        <w:rPr>
          <w:rFonts w:ascii="Arial" w:hAnsi="Arial" w:cs="Arial"/>
          <w:sz w:val="22"/>
          <w:szCs w:val="22"/>
        </w:rPr>
        <w:t>in</w:t>
      </w:r>
      <w:r w:rsidRPr="00691C1A">
        <w:rPr>
          <w:rFonts w:ascii="Arial" w:hAnsi="Arial" w:cs="Arial"/>
          <w:sz w:val="22"/>
          <w:szCs w:val="22"/>
        </w:rPr>
        <w:t>surance Act. 1938.</w:t>
      </w:r>
    </w:p>
    <w:p w:rsidR="00B012C5" w:rsidRPr="00691C1A" w:rsidRDefault="00B012C5" w:rsidP="00EA77F8">
      <w:pPr>
        <w:pStyle w:val="Style"/>
        <w:numPr>
          <w:ilvl w:val="0"/>
          <w:numId w:val="1"/>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sidRPr="00691C1A">
        <w:rPr>
          <w:rFonts w:ascii="Arial" w:hAnsi="Arial" w:cs="Arial"/>
          <w:sz w:val="22"/>
          <w:szCs w:val="22"/>
        </w:rPr>
        <w:t>No person shall allow</w:t>
      </w:r>
      <w:r>
        <w:rPr>
          <w:rFonts w:ascii="Arial" w:hAnsi="Arial" w:cs="Arial"/>
          <w:sz w:val="22"/>
          <w:szCs w:val="22"/>
        </w:rPr>
        <w:t>,</w:t>
      </w:r>
      <w:r w:rsidRPr="00691C1A">
        <w:rPr>
          <w:rFonts w:ascii="Arial" w:hAnsi="Arial" w:cs="Arial"/>
          <w:sz w:val="22"/>
          <w:szCs w:val="22"/>
        </w:rPr>
        <w:t xml:space="preserve"> or offer to allow. either directly or </w:t>
      </w:r>
      <w:r>
        <w:rPr>
          <w:rFonts w:ascii="Arial" w:hAnsi="Arial" w:cs="Arial"/>
          <w:sz w:val="22"/>
          <w:szCs w:val="22"/>
        </w:rPr>
        <w:t>in</w:t>
      </w:r>
      <w:r w:rsidRPr="00691C1A">
        <w:rPr>
          <w:rFonts w:ascii="Arial" w:hAnsi="Arial" w:cs="Arial"/>
          <w:sz w:val="22"/>
          <w:szCs w:val="22"/>
        </w:rPr>
        <w:t xml:space="preserve">directly as an </w:t>
      </w:r>
      <w:r>
        <w:rPr>
          <w:rFonts w:ascii="Arial" w:hAnsi="Arial" w:cs="Arial"/>
          <w:sz w:val="22"/>
          <w:szCs w:val="22"/>
        </w:rPr>
        <w:t>in</w:t>
      </w:r>
      <w:r w:rsidRPr="00691C1A">
        <w:rPr>
          <w:rFonts w:ascii="Arial" w:hAnsi="Arial" w:cs="Arial"/>
          <w:sz w:val="22"/>
          <w:szCs w:val="22"/>
        </w:rPr>
        <w:t>ducement to any person to take out or cont</w:t>
      </w:r>
      <w:r>
        <w:rPr>
          <w:rFonts w:ascii="Arial" w:hAnsi="Arial" w:cs="Arial"/>
          <w:sz w:val="22"/>
          <w:szCs w:val="22"/>
        </w:rPr>
        <w:t>in</w:t>
      </w:r>
      <w:r w:rsidRPr="00691C1A">
        <w:rPr>
          <w:rFonts w:ascii="Arial" w:hAnsi="Arial" w:cs="Arial"/>
          <w:sz w:val="22"/>
          <w:szCs w:val="22"/>
        </w:rPr>
        <w:t xml:space="preserve">ue an </w:t>
      </w:r>
      <w:r>
        <w:rPr>
          <w:rFonts w:ascii="Arial" w:hAnsi="Arial" w:cs="Arial"/>
          <w:sz w:val="22"/>
          <w:szCs w:val="22"/>
        </w:rPr>
        <w:t>in</w:t>
      </w:r>
      <w:r w:rsidRPr="00691C1A">
        <w:rPr>
          <w:rFonts w:ascii="Arial" w:hAnsi="Arial" w:cs="Arial"/>
          <w:sz w:val="22"/>
          <w:szCs w:val="22"/>
        </w:rPr>
        <w:t xml:space="preserve">surance </w:t>
      </w:r>
      <w:r>
        <w:rPr>
          <w:rFonts w:ascii="Arial" w:hAnsi="Arial" w:cs="Arial"/>
          <w:sz w:val="22"/>
          <w:szCs w:val="22"/>
        </w:rPr>
        <w:t>in</w:t>
      </w:r>
      <w:r w:rsidRPr="00691C1A">
        <w:rPr>
          <w:rFonts w:ascii="Arial" w:hAnsi="Arial" w:cs="Arial"/>
          <w:sz w:val="22"/>
          <w:szCs w:val="22"/>
        </w:rPr>
        <w:t xml:space="preserve"> respect of any k</w:t>
      </w:r>
      <w:r>
        <w:rPr>
          <w:rFonts w:ascii="Arial" w:hAnsi="Arial" w:cs="Arial"/>
          <w:sz w:val="22"/>
          <w:szCs w:val="22"/>
        </w:rPr>
        <w:t>in</w:t>
      </w:r>
      <w:r w:rsidRPr="00691C1A">
        <w:rPr>
          <w:rFonts w:ascii="Arial" w:hAnsi="Arial" w:cs="Arial"/>
          <w:sz w:val="22"/>
          <w:szCs w:val="22"/>
        </w:rPr>
        <w:t>d of risk relat</w:t>
      </w:r>
      <w:r>
        <w:rPr>
          <w:rFonts w:ascii="Arial" w:hAnsi="Arial" w:cs="Arial"/>
          <w:sz w:val="22"/>
          <w:szCs w:val="22"/>
        </w:rPr>
        <w:t>in</w:t>
      </w:r>
      <w:r w:rsidRPr="00691C1A">
        <w:rPr>
          <w:rFonts w:ascii="Arial" w:hAnsi="Arial" w:cs="Arial"/>
          <w:sz w:val="22"/>
          <w:szCs w:val="22"/>
        </w:rPr>
        <w:t xml:space="preserve">g to lives or property </w:t>
      </w:r>
      <w:r>
        <w:rPr>
          <w:rFonts w:ascii="Arial" w:hAnsi="Arial" w:cs="Arial"/>
          <w:sz w:val="22"/>
          <w:szCs w:val="22"/>
        </w:rPr>
        <w:t>in</w:t>
      </w:r>
      <w:r w:rsidRPr="00691C1A">
        <w:rPr>
          <w:rFonts w:ascii="Arial" w:hAnsi="Arial" w:cs="Arial"/>
          <w:sz w:val="22"/>
          <w:szCs w:val="22"/>
        </w:rPr>
        <w:t xml:space="preserve"> </w:t>
      </w:r>
      <w:r>
        <w:rPr>
          <w:rFonts w:ascii="Arial" w:hAnsi="Arial" w:cs="Arial"/>
          <w:sz w:val="22"/>
          <w:szCs w:val="22"/>
        </w:rPr>
        <w:t>In</w:t>
      </w:r>
      <w:r w:rsidRPr="00691C1A">
        <w:rPr>
          <w:rFonts w:ascii="Arial" w:hAnsi="Arial" w:cs="Arial"/>
          <w:sz w:val="22"/>
          <w:szCs w:val="22"/>
        </w:rPr>
        <w:t>dia, any rebates of premium shown on the policy, nor shall any person tal</w:t>
      </w:r>
      <w:r>
        <w:rPr>
          <w:rFonts w:ascii="Arial" w:hAnsi="Arial" w:cs="Arial"/>
          <w:sz w:val="22"/>
          <w:szCs w:val="22"/>
        </w:rPr>
        <w:t>kin</w:t>
      </w:r>
      <w:r w:rsidRPr="00691C1A">
        <w:rPr>
          <w:rFonts w:ascii="Arial" w:hAnsi="Arial" w:cs="Arial"/>
          <w:sz w:val="22"/>
          <w:szCs w:val="22"/>
        </w:rPr>
        <w:t>g out or renew</w:t>
      </w:r>
      <w:r>
        <w:rPr>
          <w:rFonts w:ascii="Arial" w:hAnsi="Arial" w:cs="Arial"/>
          <w:sz w:val="22"/>
          <w:szCs w:val="22"/>
        </w:rPr>
        <w:t>in</w:t>
      </w:r>
      <w:r w:rsidRPr="00691C1A">
        <w:rPr>
          <w:rFonts w:ascii="Arial" w:hAnsi="Arial" w:cs="Arial"/>
          <w:sz w:val="22"/>
          <w:szCs w:val="22"/>
        </w:rPr>
        <w:t>g or cont</w:t>
      </w:r>
      <w:r>
        <w:rPr>
          <w:rFonts w:ascii="Arial" w:hAnsi="Arial" w:cs="Arial"/>
          <w:sz w:val="22"/>
          <w:szCs w:val="22"/>
        </w:rPr>
        <w:t>in</w:t>
      </w:r>
      <w:r w:rsidRPr="00691C1A">
        <w:rPr>
          <w:rFonts w:ascii="Arial" w:hAnsi="Arial" w:cs="Arial"/>
          <w:sz w:val="22"/>
          <w:szCs w:val="22"/>
        </w:rPr>
        <w:t>u</w:t>
      </w:r>
      <w:r>
        <w:rPr>
          <w:rFonts w:ascii="Arial" w:hAnsi="Arial" w:cs="Arial"/>
          <w:sz w:val="22"/>
          <w:szCs w:val="22"/>
        </w:rPr>
        <w:t>in</w:t>
      </w:r>
      <w:r w:rsidRPr="00691C1A">
        <w:rPr>
          <w:rFonts w:ascii="Arial" w:hAnsi="Arial" w:cs="Arial"/>
          <w:sz w:val="22"/>
          <w:szCs w:val="22"/>
        </w:rPr>
        <w:t xml:space="preserve">g a policy accept any rebate, except such rebate. as may be allowed </w:t>
      </w:r>
      <w:r>
        <w:rPr>
          <w:rFonts w:ascii="Arial" w:hAnsi="Arial" w:cs="Arial"/>
          <w:sz w:val="22"/>
          <w:szCs w:val="22"/>
        </w:rPr>
        <w:t>in</w:t>
      </w:r>
      <w:r w:rsidRPr="00691C1A">
        <w:rPr>
          <w:rFonts w:ascii="Arial" w:hAnsi="Arial" w:cs="Arial"/>
          <w:sz w:val="22"/>
          <w:szCs w:val="22"/>
        </w:rPr>
        <w:t xml:space="preserve"> a</w:t>
      </w:r>
      <w:r>
        <w:rPr>
          <w:rFonts w:ascii="Arial" w:hAnsi="Arial" w:cs="Arial"/>
          <w:sz w:val="22"/>
          <w:szCs w:val="22"/>
        </w:rPr>
        <w:t>ccordance with the publis</w:t>
      </w:r>
      <w:r w:rsidRPr="00691C1A">
        <w:rPr>
          <w:rFonts w:ascii="Arial" w:hAnsi="Arial" w:cs="Arial"/>
          <w:sz w:val="22"/>
          <w:szCs w:val="22"/>
        </w:rPr>
        <w:t xml:space="preserve">hed prospectus or table of the </w:t>
      </w:r>
      <w:r>
        <w:rPr>
          <w:rFonts w:ascii="Arial" w:hAnsi="Arial" w:cs="Arial"/>
          <w:sz w:val="22"/>
          <w:szCs w:val="22"/>
        </w:rPr>
        <w:t>in</w:t>
      </w:r>
      <w:r w:rsidRPr="00691C1A">
        <w:rPr>
          <w:rFonts w:ascii="Arial" w:hAnsi="Arial" w:cs="Arial"/>
          <w:sz w:val="22"/>
          <w:szCs w:val="22"/>
        </w:rPr>
        <w:t xml:space="preserve">surer provided that acceptance by an </w:t>
      </w:r>
      <w:r>
        <w:rPr>
          <w:rFonts w:ascii="Arial" w:hAnsi="Arial" w:cs="Arial"/>
          <w:sz w:val="22"/>
          <w:szCs w:val="22"/>
        </w:rPr>
        <w:t>in</w:t>
      </w:r>
      <w:r w:rsidRPr="00691C1A">
        <w:rPr>
          <w:rFonts w:ascii="Arial" w:hAnsi="Arial" w:cs="Arial"/>
          <w:sz w:val="22"/>
          <w:szCs w:val="22"/>
        </w:rPr>
        <w:t xml:space="preserve">surance agent of commission </w:t>
      </w:r>
      <w:r>
        <w:rPr>
          <w:rFonts w:ascii="Arial" w:hAnsi="Arial" w:cs="Arial"/>
          <w:sz w:val="22"/>
          <w:szCs w:val="22"/>
        </w:rPr>
        <w:t>in</w:t>
      </w:r>
      <w:r w:rsidRPr="00691C1A">
        <w:rPr>
          <w:rFonts w:ascii="Arial" w:hAnsi="Arial" w:cs="Arial"/>
          <w:sz w:val="22"/>
          <w:szCs w:val="22"/>
        </w:rPr>
        <w:t xml:space="preserve"> connection with a policy of </w:t>
      </w:r>
      <w:r>
        <w:rPr>
          <w:rFonts w:ascii="Arial" w:hAnsi="Arial" w:cs="Arial"/>
          <w:sz w:val="22"/>
          <w:szCs w:val="22"/>
        </w:rPr>
        <w:t>Lif</w:t>
      </w:r>
      <w:r w:rsidRPr="00691C1A">
        <w:rPr>
          <w:rFonts w:ascii="Arial" w:hAnsi="Arial" w:cs="Arial"/>
          <w:sz w:val="22"/>
          <w:szCs w:val="22"/>
        </w:rPr>
        <w:t>e</w:t>
      </w:r>
      <w:r>
        <w:rPr>
          <w:rFonts w:ascii="Arial" w:hAnsi="Arial" w:cs="Arial"/>
          <w:sz w:val="22"/>
          <w:szCs w:val="22"/>
        </w:rPr>
        <w:t xml:space="preserve"> in</w:t>
      </w:r>
      <w:r w:rsidRPr="00691C1A">
        <w:rPr>
          <w:rFonts w:ascii="Arial" w:hAnsi="Arial" w:cs="Arial"/>
          <w:sz w:val="22"/>
          <w:szCs w:val="22"/>
        </w:rPr>
        <w:t xml:space="preserve">surance taken out by himself on his own life shall not be demand </w:t>
      </w:r>
      <w:r w:rsidRPr="00691C1A">
        <w:rPr>
          <w:rFonts w:ascii="Arial" w:hAnsi="Arial" w:cs="Arial"/>
          <w:sz w:val="22"/>
          <w:szCs w:val="22"/>
        </w:rPr>
        <w:lastRenderedPageBreak/>
        <w:t>to be acceptance of a rebate of premium with</w:t>
      </w:r>
      <w:r>
        <w:rPr>
          <w:rFonts w:ascii="Arial" w:hAnsi="Arial" w:cs="Arial"/>
          <w:sz w:val="22"/>
          <w:szCs w:val="22"/>
        </w:rPr>
        <w:t>in</w:t>
      </w:r>
      <w:r w:rsidRPr="00691C1A">
        <w:rPr>
          <w:rFonts w:ascii="Arial" w:hAnsi="Arial" w:cs="Arial"/>
          <w:sz w:val="22"/>
          <w:szCs w:val="22"/>
        </w:rPr>
        <w:t xml:space="preserve"> the mean</w:t>
      </w:r>
      <w:r>
        <w:rPr>
          <w:rFonts w:ascii="Arial" w:hAnsi="Arial" w:cs="Arial"/>
          <w:sz w:val="22"/>
          <w:szCs w:val="22"/>
        </w:rPr>
        <w:t xml:space="preserve">ing of the sub-section if at the </w:t>
      </w:r>
      <w:r w:rsidRPr="00691C1A">
        <w:rPr>
          <w:rFonts w:ascii="Arial" w:hAnsi="Arial" w:cs="Arial"/>
          <w:sz w:val="22"/>
          <w:szCs w:val="22"/>
        </w:rPr>
        <w:t xml:space="preserve">time of such acceptance the </w:t>
      </w:r>
      <w:r>
        <w:rPr>
          <w:rFonts w:ascii="Arial" w:hAnsi="Arial" w:cs="Arial"/>
          <w:sz w:val="22"/>
          <w:szCs w:val="22"/>
        </w:rPr>
        <w:t>in</w:t>
      </w:r>
      <w:r w:rsidRPr="00691C1A">
        <w:rPr>
          <w:rFonts w:ascii="Arial" w:hAnsi="Arial" w:cs="Arial"/>
          <w:sz w:val="22"/>
          <w:szCs w:val="22"/>
        </w:rPr>
        <w:t>surance Agent sati</w:t>
      </w:r>
      <w:r>
        <w:rPr>
          <w:rFonts w:ascii="Arial" w:hAnsi="Arial" w:cs="Arial"/>
          <w:sz w:val="22"/>
          <w:szCs w:val="22"/>
        </w:rPr>
        <w:t>sfies the prescribed conditions es</w:t>
      </w:r>
      <w:r w:rsidRPr="00691C1A">
        <w:rPr>
          <w:rFonts w:ascii="Arial" w:hAnsi="Arial" w:cs="Arial"/>
          <w:sz w:val="22"/>
          <w:szCs w:val="22"/>
        </w:rPr>
        <w:t>tab</w:t>
      </w:r>
      <w:r>
        <w:rPr>
          <w:rFonts w:ascii="Arial" w:hAnsi="Arial" w:cs="Arial"/>
          <w:sz w:val="22"/>
          <w:szCs w:val="22"/>
        </w:rPr>
        <w:t>li</w:t>
      </w:r>
      <w:r w:rsidRPr="00691C1A">
        <w:rPr>
          <w:rFonts w:ascii="Arial" w:hAnsi="Arial" w:cs="Arial"/>
          <w:sz w:val="22"/>
          <w:szCs w:val="22"/>
        </w:rPr>
        <w:t>sh</w:t>
      </w:r>
      <w:r>
        <w:rPr>
          <w:rFonts w:ascii="Arial" w:hAnsi="Arial" w:cs="Arial"/>
          <w:sz w:val="22"/>
          <w:szCs w:val="22"/>
        </w:rPr>
        <w:t>in</w:t>
      </w:r>
      <w:r w:rsidRPr="00691C1A">
        <w:rPr>
          <w:rFonts w:ascii="Arial" w:hAnsi="Arial" w:cs="Arial"/>
          <w:sz w:val="22"/>
          <w:szCs w:val="22"/>
        </w:rPr>
        <w:t xml:space="preserve">g that he is bonafide </w:t>
      </w:r>
      <w:r>
        <w:rPr>
          <w:rFonts w:ascii="Arial" w:hAnsi="Arial" w:cs="Arial"/>
          <w:sz w:val="22"/>
          <w:szCs w:val="22"/>
        </w:rPr>
        <w:t>In</w:t>
      </w:r>
      <w:r w:rsidRPr="00691C1A">
        <w:rPr>
          <w:rFonts w:ascii="Arial" w:hAnsi="Arial" w:cs="Arial"/>
          <w:sz w:val="22"/>
          <w:szCs w:val="22"/>
        </w:rPr>
        <w:t xml:space="preserve">surance Agent employed by the </w:t>
      </w:r>
      <w:r>
        <w:rPr>
          <w:rFonts w:ascii="Arial" w:hAnsi="Arial" w:cs="Arial"/>
          <w:sz w:val="22"/>
          <w:szCs w:val="22"/>
        </w:rPr>
        <w:t>In</w:t>
      </w:r>
      <w:r w:rsidRPr="00691C1A">
        <w:rPr>
          <w:rFonts w:ascii="Arial" w:hAnsi="Arial" w:cs="Arial"/>
          <w:sz w:val="22"/>
          <w:szCs w:val="22"/>
        </w:rPr>
        <w:t>surer.</w:t>
      </w:r>
    </w:p>
    <w:p w:rsidR="00B012C5" w:rsidRDefault="00B012C5" w:rsidP="00EA77F8">
      <w:pPr>
        <w:pStyle w:val="Style"/>
        <w:numPr>
          <w:ilvl w:val="0"/>
          <w:numId w:val="1"/>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sidRPr="00EA0884">
        <w:rPr>
          <w:rFonts w:ascii="Arial" w:hAnsi="Arial" w:cs="Arial"/>
          <w:sz w:val="22"/>
          <w:szCs w:val="22"/>
        </w:rPr>
        <w:t>Any person mak</w:t>
      </w:r>
      <w:r>
        <w:rPr>
          <w:rFonts w:ascii="Arial" w:hAnsi="Arial" w:cs="Arial"/>
          <w:sz w:val="22"/>
          <w:szCs w:val="22"/>
        </w:rPr>
        <w:t>in</w:t>
      </w:r>
      <w:r w:rsidRPr="00EA0884">
        <w:rPr>
          <w:rFonts w:ascii="Arial" w:hAnsi="Arial" w:cs="Arial"/>
          <w:sz w:val="22"/>
          <w:szCs w:val="22"/>
        </w:rPr>
        <w:t xml:space="preserve">g default </w:t>
      </w:r>
      <w:r>
        <w:rPr>
          <w:rFonts w:ascii="Arial" w:hAnsi="Arial" w:cs="Arial"/>
          <w:sz w:val="22"/>
          <w:szCs w:val="22"/>
        </w:rPr>
        <w:t>in</w:t>
      </w:r>
      <w:r w:rsidRPr="00EA0884">
        <w:rPr>
          <w:rFonts w:ascii="Arial" w:hAnsi="Arial" w:cs="Arial"/>
          <w:sz w:val="22"/>
          <w:szCs w:val="22"/>
        </w:rPr>
        <w:t xml:space="preserve"> compil</w:t>
      </w:r>
      <w:r>
        <w:rPr>
          <w:rFonts w:ascii="Arial" w:hAnsi="Arial" w:cs="Arial"/>
          <w:sz w:val="22"/>
          <w:szCs w:val="22"/>
        </w:rPr>
        <w:t>in</w:t>
      </w:r>
      <w:r w:rsidRPr="00EA0884">
        <w:rPr>
          <w:rFonts w:ascii="Arial" w:hAnsi="Arial" w:cs="Arial"/>
          <w:sz w:val="22"/>
          <w:szCs w:val="22"/>
        </w:rPr>
        <w:t>g with the provision of this section shall be punishable with f</w:t>
      </w:r>
      <w:r>
        <w:rPr>
          <w:rFonts w:ascii="Arial" w:hAnsi="Arial" w:cs="Arial"/>
          <w:sz w:val="22"/>
          <w:szCs w:val="22"/>
        </w:rPr>
        <w:t>in</w:t>
      </w:r>
      <w:r w:rsidRPr="00EA0884">
        <w:rPr>
          <w:rFonts w:ascii="Arial" w:hAnsi="Arial" w:cs="Arial"/>
          <w:sz w:val="22"/>
          <w:szCs w:val="22"/>
        </w:rPr>
        <w:t>e which may extend to five hundred rupees.</w:t>
      </w:r>
    </w:p>
    <w:p w:rsidR="00B012C5" w:rsidRPr="00D30D55" w:rsidRDefault="00B012C5" w:rsidP="00EA77F8">
      <w:pPr>
        <w:pStyle w:val="Style"/>
        <w:tabs>
          <w:tab w:val="left" w:pos="720"/>
          <w:tab w:val="left" w:pos="1440"/>
          <w:tab w:val="left" w:pos="2160"/>
          <w:tab w:val="left" w:pos="2880"/>
          <w:tab w:val="left" w:pos="4320"/>
          <w:tab w:val="left" w:pos="5040"/>
          <w:tab w:val="left" w:pos="5760"/>
          <w:tab w:val="left" w:pos="6480"/>
        </w:tabs>
        <w:spacing w:beforeLines="200"/>
        <w:ind w:right="27"/>
        <w:jc w:val="center"/>
        <w:rPr>
          <w:rFonts w:ascii="Arial" w:hAnsi="Arial" w:cs="Arial"/>
          <w:b/>
          <w:bCs/>
          <w:szCs w:val="28"/>
        </w:rPr>
      </w:pPr>
      <w:r w:rsidRPr="00D30D55">
        <w:rPr>
          <w:rFonts w:ascii="Arial" w:hAnsi="Arial" w:cs="Arial"/>
          <w:b/>
          <w:bCs/>
          <w:szCs w:val="28"/>
        </w:rPr>
        <w:t>CONDITIONS</w:t>
      </w:r>
    </w:p>
    <w:p w:rsidR="00B012C5" w:rsidRPr="00691C1A" w:rsidRDefault="00B012C5" w:rsidP="00EA77F8">
      <w:pPr>
        <w:pStyle w:val="Style"/>
        <w:numPr>
          <w:ilvl w:val="0"/>
          <w:numId w:val="2"/>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sidRPr="00691C1A">
        <w:rPr>
          <w:rFonts w:ascii="Arial" w:hAnsi="Arial" w:cs="Arial"/>
          <w:sz w:val="22"/>
          <w:szCs w:val="22"/>
        </w:rPr>
        <w:t>Upon the happen</w:t>
      </w:r>
      <w:r>
        <w:rPr>
          <w:rFonts w:ascii="Arial" w:hAnsi="Arial" w:cs="Arial"/>
          <w:sz w:val="22"/>
          <w:szCs w:val="22"/>
        </w:rPr>
        <w:t>in</w:t>
      </w:r>
      <w:r w:rsidRPr="00691C1A">
        <w:rPr>
          <w:rFonts w:ascii="Arial" w:hAnsi="Arial" w:cs="Arial"/>
          <w:sz w:val="22"/>
          <w:szCs w:val="22"/>
        </w:rPr>
        <w:t xml:space="preserve">g of any event which may give rise to a claim under this policy the </w:t>
      </w:r>
      <w:r>
        <w:rPr>
          <w:rFonts w:ascii="Arial" w:hAnsi="Arial" w:cs="Arial"/>
          <w:sz w:val="22"/>
          <w:szCs w:val="22"/>
        </w:rPr>
        <w:t>In</w:t>
      </w:r>
      <w:r w:rsidRPr="00691C1A">
        <w:rPr>
          <w:rFonts w:ascii="Arial" w:hAnsi="Arial" w:cs="Arial"/>
          <w:sz w:val="22"/>
          <w:szCs w:val="22"/>
        </w:rPr>
        <w:t xml:space="preserve">sured shall forthwith give notice thereof to the company. Unless reasonable cause is shown, the </w:t>
      </w:r>
      <w:r>
        <w:rPr>
          <w:rFonts w:ascii="Arial" w:hAnsi="Arial" w:cs="Arial"/>
          <w:sz w:val="22"/>
          <w:szCs w:val="22"/>
        </w:rPr>
        <w:t>In</w:t>
      </w:r>
      <w:r w:rsidRPr="00691C1A">
        <w:rPr>
          <w:rFonts w:ascii="Arial" w:hAnsi="Arial" w:cs="Arial"/>
          <w:sz w:val="22"/>
          <w:szCs w:val="22"/>
        </w:rPr>
        <w:t>sured should with</w:t>
      </w:r>
      <w:r>
        <w:rPr>
          <w:rFonts w:ascii="Arial" w:hAnsi="Arial" w:cs="Arial"/>
          <w:sz w:val="22"/>
          <w:szCs w:val="22"/>
        </w:rPr>
        <w:t>in</w:t>
      </w:r>
      <w:r w:rsidRPr="00691C1A">
        <w:rPr>
          <w:rFonts w:ascii="Arial" w:hAnsi="Arial" w:cs="Arial"/>
          <w:sz w:val="22"/>
          <w:szCs w:val="22"/>
        </w:rPr>
        <w:t xml:space="preserve"> one calendar month after the event which may give rise to a claim under the policy. Company with full particulars ·of the claims.</w:t>
      </w:r>
    </w:p>
    <w:p w:rsidR="00B012C5" w:rsidRDefault="00B012C5" w:rsidP="00EA77F8">
      <w:pPr>
        <w:pStyle w:val="Style"/>
        <w:numPr>
          <w:ilvl w:val="0"/>
          <w:numId w:val="2"/>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sidRPr="00691C1A">
        <w:rPr>
          <w:rFonts w:ascii="Arial" w:hAnsi="Arial" w:cs="Arial"/>
          <w:sz w:val="22"/>
          <w:szCs w:val="22"/>
        </w:rPr>
        <w:t>Proof satisfactory to the Company shall be furnished of all matters upon which a claim is based. Any medical or other agent of the Co. shall be allowed to exam</w:t>
      </w:r>
      <w:r>
        <w:rPr>
          <w:rFonts w:ascii="Arial" w:hAnsi="Arial" w:cs="Arial"/>
          <w:sz w:val="22"/>
          <w:szCs w:val="22"/>
        </w:rPr>
        <w:t>in</w:t>
      </w:r>
      <w:r w:rsidRPr="00691C1A">
        <w:rPr>
          <w:rFonts w:ascii="Arial" w:hAnsi="Arial" w:cs="Arial"/>
          <w:sz w:val="22"/>
          <w:szCs w:val="22"/>
        </w:rPr>
        <w:t xml:space="preserve">e the person of the </w:t>
      </w:r>
      <w:r>
        <w:rPr>
          <w:rFonts w:ascii="Arial" w:hAnsi="Arial" w:cs="Arial"/>
          <w:sz w:val="22"/>
          <w:szCs w:val="22"/>
        </w:rPr>
        <w:t>In</w:t>
      </w:r>
      <w:r w:rsidRPr="00691C1A">
        <w:rPr>
          <w:rFonts w:ascii="Arial" w:hAnsi="Arial" w:cs="Arial"/>
          <w:sz w:val="22"/>
          <w:szCs w:val="22"/>
        </w:rPr>
        <w:t>sured on</w:t>
      </w:r>
      <w:r>
        <w:rPr>
          <w:rFonts w:ascii="Arial" w:hAnsi="Arial" w:cs="Arial"/>
          <w:sz w:val="22"/>
          <w:szCs w:val="22"/>
        </w:rPr>
        <w:t xml:space="preserve"> </w:t>
      </w:r>
      <w:r w:rsidRPr="00691C1A">
        <w:rPr>
          <w:rFonts w:ascii="Arial" w:hAnsi="Arial" w:cs="Arial"/>
          <w:sz w:val="22"/>
          <w:szCs w:val="22"/>
        </w:rPr>
        <w:t xml:space="preserve">the occasion of any alleged </w:t>
      </w:r>
      <w:r>
        <w:rPr>
          <w:rFonts w:ascii="Arial" w:hAnsi="Arial" w:cs="Arial"/>
          <w:sz w:val="22"/>
          <w:szCs w:val="22"/>
        </w:rPr>
        <w:t>in</w:t>
      </w:r>
      <w:r w:rsidRPr="00691C1A">
        <w:rPr>
          <w:rFonts w:ascii="Arial" w:hAnsi="Arial" w:cs="Arial"/>
          <w:sz w:val="22"/>
          <w:szCs w:val="22"/>
        </w:rPr>
        <w:t>jur</w:t>
      </w:r>
      <w:r>
        <w:rPr>
          <w:rFonts w:ascii="Arial" w:hAnsi="Arial" w:cs="Arial"/>
          <w:sz w:val="22"/>
          <w:szCs w:val="22"/>
        </w:rPr>
        <w:t>y</w:t>
      </w:r>
      <w:r w:rsidRPr="00691C1A">
        <w:rPr>
          <w:rFonts w:ascii="Arial" w:hAnsi="Arial" w:cs="Arial"/>
          <w:sz w:val="22"/>
          <w:szCs w:val="22"/>
        </w:rPr>
        <w:t xml:space="preserve"> or disablement when and as o</w:t>
      </w:r>
      <w:r>
        <w:rPr>
          <w:rFonts w:ascii="Arial" w:hAnsi="Arial" w:cs="Arial"/>
          <w:sz w:val="22"/>
          <w:szCs w:val="22"/>
        </w:rPr>
        <w:t>fte</w:t>
      </w:r>
      <w:r w:rsidRPr="00691C1A">
        <w:rPr>
          <w:rFonts w:ascii="Arial" w:hAnsi="Arial" w:cs="Arial"/>
          <w:sz w:val="22"/>
          <w:szCs w:val="22"/>
        </w:rPr>
        <w:t>n as the same may reasonably be requ</w:t>
      </w:r>
      <w:r>
        <w:rPr>
          <w:rFonts w:ascii="Arial" w:hAnsi="Arial" w:cs="Arial"/>
          <w:sz w:val="22"/>
          <w:szCs w:val="22"/>
        </w:rPr>
        <w:t>ire</w:t>
      </w:r>
      <w:r w:rsidRPr="00691C1A">
        <w:rPr>
          <w:rFonts w:ascii="Arial" w:hAnsi="Arial" w:cs="Arial"/>
          <w:sz w:val="22"/>
          <w:szCs w:val="22"/>
        </w:rPr>
        <w:t>d on b</w:t>
      </w:r>
      <w:r>
        <w:rPr>
          <w:rFonts w:ascii="Arial" w:hAnsi="Arial" w:cs="Arial"/>
          <w:sz w:val="22"/>
          <w:szCs w:val="22"/>
        </w:rPr>
        <w:t>e</w:t>
      </w:r>
      <w:r w:rsidRPr="00691C1A">
        <w:rPr>
          <w:rFonts w:ascii="Arial" w:hAnsi="Arial" w:cs="Arial"/>
          <w:sz w:val="22"/>
          <w:szCs w:val="22"/>
        </w:rPr>
        <w:t xml:space="preserve">half the company and </w:t>
      </w:r>
      <w:r>
        <w:rPr>
          <w:rFonts w:ascii="Arial" w:hAnsi="Arial" w:cs="Arial"/>
          <w:sz w:val="22"/>
          <w:szCs w:val="22"/>
        </w:rPr>
        <w:t>in</w:t>
      </w:r>
      <w:r w:rsidRPr="00691C1A">
        <w:rPr>
          <w:rFonts w:ascii="Arial" w:hAnsi="Arial" w:cs="Arial"/>
          <w:sz w:val="22"/>
          <w:szCs w:val="22"/>
        </w:rPr>
        <w:t xml:space="preserve"> the event of death. to make a post-mortem exam</w:t>
      </w:r>
      <w:r>
        <w:rPr>
          <w:rFonts w:ascii="Arial" w:hAnsi="Arial" w:cs="Arial"/>
          <w:sz w:val="22"/>
          <w:szCs w:val="22"/>
        </w:rPr>
        <w:t>in</w:t>
      </w:r>
      <w:r w:rsidRPr="00691C1A">
        <w:rPr>
          <w:rFonts w:ascii="Arial" w:hAnsi="Arial" w:cs="Arial"/>
          <w:sz w:val="22"/>
          <w:szCs w:val="22"/>
        </w:rPr>
        <w:t xml:space="preserve">ation </w:t>
      </w:r>
      <w:r>
        <w:rPr>
          <w:rFonts w:ascii="Arial" w:hAnsi="Arial" w:cs="Arial"/>
          <w:sz w:val="22"/>
          <w:szCs w:val="22"/>
        </w:rPr>
        <w:t>o</w:t>
      </w:r>
      <w:r w:rsidRPr="00691C1A">
        <w:rPr>
          <w:rFonts w:ascii="Arial" w:hAnsi="Arial" w:cs="Arial"/>
          <w:sz w:val="22"/>
          <w:szCs w:val="22"/>
        </w:rPr>
        <w:t xml:space="preserve">f the body of the </w:t>
      </w:r>
      <w:r>
        <w:rPr>
          <w:rFonts w:ascii="Arial" w:hAnsi="Arial" w:cs="Arial"/>
          <w:sz w:val="22"/>
          <w:szCs w:val="22"/>
        </w:rPr>
        <w:t>In</w:t>
      </w:r>
      <w:r w:rsidRPr="00691C1A">
        <w:rPr>
          <w:rFonts w:ascii="Arial" w:hAnsi="Arial" w:cs="Arial"/>
          <w:sz w:val="22"/>
          <w:szCs w:val="22"/>
        </w:rPr>
        <w:t>sured and such evidence as the company may from time to time required (</w:t>
      </w:r>
      <w:r>
        <w:rPr>
          <w:rFonts w:ascii="Arial" w:hAnsi="Arial" w:cs="Arial"/>
          <w:sz w:val="22"/>
          <w:szCs w:val="22"/>
        </w:rPr>
        <w:t>In</w:t>
      </w:r>
      <w:r w:rsidRPr="00691C1A">
        <w:rPr>
          <w:rFonts w:ascii="Arial" w:hAnsi="Arial" w:cs="Arial"/>
          <w:sz w:val="22"/>
          <w:szCs w:val="22"/>
        </w:rPr>
        <w:t>clud</w:t>
      </w:r>
      <w:r>
        <w:rPr>
          <w:rFonts w:ascii="Arial" w:hAnsi="Arial" w:cs="Arial"/>
          <w:sz w:val="22"/>
          <w:szCs w:val="22"/>
        </w:rPr>
        <w:t>in</w:t>
      </w:r>
      <w:r w:rsidRPr="00691C1A">
        <w:rPr>
          <w:rFonts w:ascii="Arial" w:hAnsi="Arial" w:cs="Arial"/>
          <w:sz w:val="22"/>
          <w:szCs w:val="22"/>
        </w:rPr>
        <w:t>g a post-mortem exam</w:t>
      </w:r>
      <w:r>
        <w:rPr>
          <w:rFonts w:ascii="Arial" w:hAnsi="Arial" w:cs="Arial"/>
          <w:sz w:val="22"/>
          <w:szCs w:val="22"/>
        </w:rPr>
        <w:t>in</w:t>
      </w:r>
      <w:r w:rsidRPr="00691C1A">
        <w:rPr>
          <w:rFonts w:ascii="Arial" w:hAnsi="Arial" w:cs="Arial"/>
          <w:sz w:val="22"/>
          <w:szCs w:val="22"/>
        </w:rPr>
        <w:t>ation, if necessary)</w:t>
      </w:r>
      <w:r>
        <w:rPr>
          <w:rFonts w:ascii="Arial" w:hAnsi="Arial" w:cs="Arial"/>
          <w:sz w:val="22"/>
          <w:szCs w:val="22"/>
        </w:rPr>
        <w:t>,</w:t>
      </w:r>
      <w:r w:rsidRPr="00691C1A">
        <w:rPr>
          <w:rFonts w:ascii="Arial" w:hAnsi="Arial" w:cs="Arial"/>
          <w:sz w:val="22"/>
          <w:szCs w:val="22"/>
        </w:rPr>
        <w:t xml:space="preserve"> shall be furnished with</w:t>
      </w:r>
      <w:r>
        <w:rPr>
          <w:rFonts w:ascii="Arial" w:hAnsi="Arial" w:cs="Arial"/>
          <w:sz w:val="22"/>
          <w:szCs w:val="22"/>
        </w:rPr>
        <w:t>in</w:t>
      </w:r>
      <w:r w:rsidRPr="00691C1A">
        <w:rPr>
          <w:rFonts w:ascii="Arial" w:hAnsi="Arial" w:cs="Arial"/>
          <w:sz w:val="22"/>
          <w:szCs w:val="22"/>
        </w:rPr>
        <w:t xml:space="preserve"> the space of fourteen </w:t>
      </w:r>
      <w:r>
        <w:rPr>
          <w:rFonts w:ascii="Arial" w:hAnsi="Arial" w:cs="Arial"/>
          <w:sz w:val="22"/>
          <w:szCs w:val="22"/>
        </w:rPr>
        <w:t xml:space="preserve">days after demand in writing </w:t>
      </w:r>
      <w:r w:rsidRPr="00691C1A">
        <w:rPr>
          <w:rFonts w:ascii="Arial" w:hAnsi="Arial" w:cs="Arial"/>
          <w:sz w:val="22"/>
          <w:szCs w:val="22"/>
        </w:rPr>
        <w:t xml:space="preserve">and </w:t>
      </w:r>
      <w:r>
        <w:rPr>
          <w:rFonts w:ascii="Arial" w:hAnsi="Arial" w:cs="Arial"/>
          <w:sz w:val="22"/>
          <w:szCs w:val="22"/>
        </w:rPr>
        <w:t>in</w:t>
      </w:r>
      <w:r w:rsidRPr="00691C1A">
        <w:rPr>
          <w:rFonts w:ascii="Arial" w:hAnsi="Arial" w:cs="Arial"/>
          <w:sz w:val="22"/>
          <w:szCs w:val="22"/>
        </w:rPr>
        <w:t xml:space="preserve"> the event of a claim </w:t>
      </w:r>
      <w:r>
        <w:rPr>
          <w:rFonts w:ascii="Arial" w:hAnsi="Arial" w:cs="Arial"/>
          <w:sz w:val="22"/>
          <w:szCs w:val="22"/>
        </w:rPr>
        <w:t>in</w:t>
      </w:r>
      <w:r w:rsidRPr="00691C1A">
        <w:rPr>
          <w:rFonts w:ascii="Arial" w:hAnsi="Arial" w:cs="Arial"/>
          <w:sz w:val="22"/>
          <w:szCs w:val="22"/>
        </w:rPr>
        <w:t xml:space="preserve"> respect </w:t>
      </w:r>
      <w:r>
        <w:rPr>
          <w:rFonts w:ascii="Arial" w:hAnsi="Arial" w:cs="Arial"/>
          <w:sz w:val="22"/>
          <w:szCs w:val="22"/>
        </w:rPr>
        <w:t xml:space="preserve">of </w:t>
      </w:r>
      <w:r w:rsidRPr="00691C1A">
        <w:rPr>
          <w:rFonts w:ascii="Arial" w:hAnsi="Arial" w:cs="Arial"/>
          <w:sz w:val="22"/>
          <w:szCs w:val="22"/>
        </w:rPr>
        <w:t>loss of sight</w:t>
      </w:r>
      <w:r>
        <w:rPr>
          <w:rFonts w:ascii="Arial" w:hAnsi="Arial" w:cs="Arial"/>
          <w:sz w:val="22"/>
          <w:szCs w:val="22"/>
        </w:rPr>
        <w:t>,</w:t>
      </w:r>
      <w:r w:rsidRPr="00691C1A">
        <w:rPr>
          <w:rFonts w:ascii="Arial" w:hAnsi="Arial" w:cs="Arial"/>
          <w:sz w:val="22"/>
          <w:szCs w:val="22"/>
        </w:rPr>
        <w:t xml:space="preserve"> the </w:t>
      </w:r>
      <w:r>
        <w:rPr>
          <w:rFonts w:ascii="Arial" w:hAnsi="Arial" w:cs="Arial"/>
          <w:sz w:val="22"/>
          <w:szCs w:val="22"/>
        </w:rPr>
        <w:t>In</w:t>
      </w:r>
      <w:r w:rsidRPr="00691C1A">
        <w:rPr>
          <w:rFonts w:ascii="Arial" w:hAnsi="Arial" w:cs="Arial"/>
          <w:sz w:val="22"/>
          <w:szCs w:val="22"/>
        </w:rPr>
        <w:t>sured shall undergo at the company's expense such operation or treatment as the company may reasonable deem desirable.</w:t>
      </w:r>
    </w:p>
    <w:p w:rsidR="00B012C5" w:rsidRDefault="00B012C5" w:rsidP="00EA77F8">
      <w:pPr>
        <w:pStyle w:val="Style"/>
        <w:numPr>
          <w:ilvl w:val="0"/>
          <w:numId w:val="2"/>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sidRPr="00305EE5">
        <w:rPr>
          <w:rFonts w:ascii="Arial" w:hAnsi="Arial" w:cs="Arial"/>
          <w:sz w:val="22"/>
          <w:szCs w:val="22"/>
        </w:rPr>
        <w:t xml:space="preserve">No sum payable under this policy shall carry </w:t>
      </w:r>
      <w:r>
        <w:rPr>
          <w:rFonts w:ascii="Arial" w:hAnsi="Arial" w:cs="Arial"/>
          <w:sz w:val="22"/>
          <w:szCs w:val="22"/>
        </w:rPr>
        <w:t>in</w:t>
      </w:r>
      <w:r w:rsidRPr="00305EE5">
        <w:rPr>
          <w:rFonts w:ascii="Arial" w:hAnsi="Arial" w:cs="Arial"/>
          <w:sz w:val="22"/>
          <w:szCs w:val="22"/>
        </w:rPr>
        <w:t>terest.</w:t>
      </w:r>
    </w:p>
    <w:p w:rsidR="00B012C5" w:rsidRDefault="00B012C5" w:rsidP="00EA77F8">
      <w:pPr>
        <w:pStyle w:val="Style"/>
        <w:numPr>
          <w:ilvl w:val="0"/>
          <w:numId w:val="2"/>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sidRPr="00305EE5">
        <w:rPr>
          <w:rFonts w:ascii="Arial" w:hAnsi="Arial" w:cs="Arial"/>
          <w:sz w:val="22"/>
          <w:szCs w:val="22"/>
        </w:rPr>
        <w:t xml:space="preserve">The company shall not be liable to make any payment under this policy </w:t>
      </w:r>
      <w:r>
        <w:rPr>
          <w:rFonts w:ascii="Arial" w:hAnsi="Arial" w:cs="Arial"/>
          <w:sz w:val="22"/>
          <w:szCs w:val="22"/>
        </w:rPr>
        <w:t>in</w:t>
      </w:r>
      <w:r w:rsidRPr="00305EE5">
        <w:rPr>
          <w:rFonts w:ascii="Arial" w:hAnsi="Arial" w:cs="Arial"/>
          <w:sz w:val="22"/>
          <w:szCs w:val="22"/>
        </w:rPr>
        <w:t xml:space="preserve"> respect of any claim if such claim be </w:t>
      </w:r>
      <w:r>
        <w:rPr>
          <w:rFonts w:ascii="Arial" w:hAnsi="Arial" w:cs="Arial"/>
          <w:sz w:val="22"/>
          <w:szCs w:val="22"/>
        </w:rPr>
        <w:t>in</w:t>
      </w:r>
      <w:r w:rsidRPr="00305EE5">
        <w:rPr>
          <w:rFonts w:ascii="Arial" w:hAnsi="Arial" w:cs="Arial"/>
          <w:sz w:val="22"/>
          <w:szCs w:val="22"/>
        </w:rPr>
        <w:t xml:space="preserve"> any manner fraudulent or supported by any fraudulent statement or device whether by the </w:t>
      </w:r>
      <w:r>
        <w:rPr>
          <w:rFonts w:ascii="Arial" w:hAnsi="Arial" w:cs="Arial"/>
          <w:sz w:val="22"/>
          <w:szCs w:val="22"/>
        </w:rPr>
        <w:t>in</w:t>
      </w:r>
      <w:r w:rsidRPr="00305EE5">
        <w:rPr>
          <w:rFonts w:ascii="Arial" w:hAnsi="Arial" w:cs="Arial"/>
          <w:sz w:val="22"/>
          <w:szCs w:val="22"/>
        </w:rPr>
        <w:t xml:space="preserve">sured person or any person on behalf of the </w:t>
      </w:r>
      <w:r>
        <w:rPr>
          <w:rFonts w:ascii="Arial" w:hAnsi="Arial" w:cs="Arial"/>
          <w:sz w:val="22"/>
          <w:szCs w:val="22"/>
        </w:rPr>
        <w:t>in</w:t>
      </w:r>
      <w:r w:rsidRPr="00305EE5">
        <w:rPr>
          <w:rFonts w:ascii="Arial" w:hAnsi="Arial" w:cs="Arial"/>
          <w:sz w:val="22"/>
          <w:szCs w:val="22"/>
        </w:rPr>
        <w:t>sured person.</w:t>
      </w:r>
    </w:p>
    <w:p w:rsidR="00B012C5" w:rsidRDefault="00B012C5" w:rsidP="00EA77F8">
      <w:pPr>
        <w:pStyle w:val="Style"/>
        <w:numPr>
          <w:ilvl w:val="0"/>
          <w:numId w:val="2"/>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sidRPr="00305EE5">
        <w:rPr>
          <w:rFonts w:ascii="Arial" w:hAnsi="Arial" w:cs="Arial"/>
          <w:sz w:val="22"/>
          <w:szCs w:val="22"/>
        </w:rPr>
        <w:t xml:space="preserve">The company may at any time by notice </w:t>
      </w:r>
      <w:r>
        <w:rPr>
          <w:rFonts w:ascii="Arial" w:hAnsi="Arial" w:cs="Arial"/>
          <w:sz w:val="22"/>
          <w:szCs w:val="22"/>
        </w:rPr>
        <w:t>In</w:t>
      </w:r>
      <w:r w:rsidRPr="00305EE5">
        <w:rPr>
          <w:rFonts w:ascii="Arial" w:hAnsi="Arial" w:cs="Arial"/>
          <w:sz w:val="22"/>
          <w:szCs w:val="22"/>
        </w:rPr>
        <w:t xml:space="preserve"> writ</w:t>
      </w:r>
      <w:r>
        <w:rPr>
          <w:rFonts w:ascii="Arial" w:hAnsi="Arial" w:cs="Arial"/>
          <w:sz w:val="22"/>
          <w:szCs w:val="22"/>
        </w:rPr>
        <w:t>in</w:t>
      </w:r>
      <w:r w:rsidRPr="00305EE5">
        <w:rPr>
          <w:rFonts w:ascii="Arial" w:hAnsi="Arial" w:cs="Arial"/>
          <w:sz w:val="22"/>
          <w:szCs w:val="22"/>
        </w:rPr>
        <w:t>g term</w:t>
      </w:r>
      <w:r>
        <w:rPr>
          <w:rFonts w:ascii="Arial" w:hAnsi="Arial" w:cs="Arial"/>
          <w:sz w:val="22"/>
          <w:szCs w:val="22"/>
        </w:rPr>
        <w:t>in</w:t>
      </w:r>
      <w:r w:rsidRPr="00305EE5">
        <w:rPr>
          <w:rFonts w:ascii="Arial" w:hAnsi="Arial" w:cs="Arial"/>
          <w:sz w:val="22"/>
          <w:szCs w:val="22"/>
        </w:rPr>
        <w:t xml:space="preserve">ate this policy provided that the company shall </w:t>
      </w:r>
      <w:r>
        <w:rPr>
          <w:rFonts w:ascii="Arial" w:hAnsi="Arial" w:cs="Arial"/>
          <w:sz w:val="22"/>
          <w:szCs w:val="22"/>
        </w:rPr>
        <w:t>in</w:t>
      </w:r>
      <w:r w:rsidRPr="00305EE5">
        <w:rPr>
          <w:rFonts w:ascii="Arial" w:hAnsi="Arial" w:cs="Arial"/>
          <w:sz w:val="22"/>
          <w:szCs w:val="22"/>
        </w:rPr>
        <w:t xml:space="preserve"> that cue return to the </w:t>
      </w:r>
      <w:r>
        <w:rPr>
          <w:rFonts w:ascii="Arial" w:hAnsi="Arial" w:cs="Arial"/>
          <w:sz w:val="22"/>
          <w:szCs w:val="22"/>
        </w:rPr>
        <w:t>In</w:t>
      </w:r>
      <w:r w:rsidRPr="00305EE5">
        <w:rPr>
          <w:rFonts w:ascii="Arial" w:hAnsi="Arial" w:cs="Arial"/>
          <w:sz w:val="22"/>
          <w:szCs w:val="22"/>
        </w:rPr>
        <w:t xml:space="preserve">sured the then, last paid premium </w:t>
      </w:r>
      <w:r>
        <w:rPr>
          <w:rFonts w:ascii="Arial" w:hAnsi="Arial" w:cs="Arial"/>
          <w:sz w:val="22"/>
          <w:szCs w:val="22"/>
        </w:rPr>
        <w:t>in</w:t>
      </w:r>
      <w:r w:rsidRPr="00305EE5">
        <w:rPr>
          <w:rFonts w:ascii="Arial" w:hAnsi="Arial" w:cs="Arial"/>
          <w:sz w:val="22"/>
          <w:szCs w:val="22"/>
        </w:rPr>
        <w:t xml:space="preserve"> respect of such persons </w:t>
      </w:r>
      <w:r>
        <w:rPr>
          <w:rFonts w:ascii="Arial" w:hAnsi="Arial" w:cs="Arial"/>
          <w:sz w:val="22"/>
          <w:szCs w:val="22"/>
        </w:rPr>
        <w:t>in</w:t>
      </w:r>
      <w:r w:rsidRPr="00305EE5">
        <w:rPr>
          <w:rFonts w:ascii="Arial" w:hAnsi="Arial" w:cs="Arial"/>
          <w:sz w:val="22"/>
          <w:szCs w:val="22"/>
        </w:rPr>
        <w:t xml:space="preserve"> respect of whom no claim has arisen, less pro-rata part thereof for the portion of the current </w:t>
      </w:r>
      <w:r>
        <w:rPr>
          <w:rFonts w:ascii="Arial" w:hAnsi="Arial" w:cs="Arial"/>
          <w:sz w:val="22"/>
          <w:szCs w:val="22"/>
        </w:rPr>
        <w:t>in</w:t>
      </w:r>
      <w:r w:rsidRPr="00305EE5">
        <w:rPr>
          <w:rFonts w:ascii="Arial" w:hAnsi="Arial" w:cs="Arial"/>
          <w:sz w:val="22"/>
          <w:szCs w:val="22"/>
        </w:rPr>
        <w:t xml:space="preserve">surance period which shall have expired, Such notice shall be deemed sufficiently given If posted addressed to the </w:t>
      </w:r>
      <w:r>
        <w:rPr>
          <w:rFonts w:ascii="Arial" w:hAnsi="Arial" w:cs="Arial"/>
          <w:sz w:val="22"/>
          <w:szCs w:val="22"/>
        </w:rPr>
        <w:t>In</w:t>
      </w:r>
      <w:r w:rsidRPr="00305EE5">
        <w:rPr>
          <w:rFonts w:ascii="Arial" w:hAnsi="Arial" w:cs="Arial"/>
          <w:sz w:val="22"/>
          <w:szCs w:val="22"/>
        </w:rPr>
        <w:t xml:space="preserve">sured at the address lilt registered </w:t>
      </w:r>
      <w:r>
        <w:rPr>
          <w:rFonts w:ascii="Arial" w:hAnsi="Arial" w:cs="Arial"/>
          <w:sz w:val="22"/>
          <w:szCs w:val="22"/>
        </w:rPr>
        <w:t>In</w:t>
      </w:r>
      <w:r w:rsidRPr="00305EE5">
        <w:rPr>
          <w:rFonts w:ascii="Arial" w:hAnsi="Arial" w:cs="Arial"/>
          <w:sz w:val="22"/>
          <w:szCs w:val="22"/>
        </w:rPr>
        <w:t xml:space="preserve"> the company's books and shall be deemed to have been received by the </w:t>
      </w:r>
      <w:r>
        <w:rPr>
          <w:rFonts w:ascii="Arial" w:hAnsi="Arial" w:cs="Arial"/>
          <w:sz w:val="22"/>
          <w:szCs w:val="22"/>
        </w:rPr>
        <w:t>in</w:t>
      </w:r>
      <w:r w:rsidRPr="00305EE5">
        <w:rPr>
          <w:rFonts w:ascii="Arial" w:hAnsi="Arial" w:cs="Arial"/>
          <w:sz w:val="22"/>
          <w:szCs w:val="22"/>
        </w:rPr>
        <w:t xml:space="preserve">sured at the time when the same would be delivered </w:t>
      </w:r>
      <w:r>
        <w:rPr>
          <w:rFonts w:ascii="Arial" w:hAnsi="Arial" w:cs="Arial"/>
          <w:sz w:val="22"/>
          <w:szCs w:val="22"/>
        </w:rPr>
        <w:t>in</w:t>
      </w:r>
      <w:r w:rsidRPr="00305EE5">
        <w:rPr>
          <w:rFonts w:ascii="Arial" w:hAnsi="Arial" w:cs="Arial"/>
          <w:sz w:val="22"/>
          <w:szCs w:val="22"/>
        </w:rPr>
        <w:t xml:space="preserve"> the ord</w:t>
      </w:r>
      <w:r>
        <w:rPr>
          <w:rFonts w:ascii="Arial" w:hAnsi="Arial" w:cs="Arial"/>
          <w:sz w:val="22"/>
          <w:szCs w:val="22"/>
        </w:rPr>
        <w:t>in</w:t>
      </w:r>
      <w:r w:rsidRPr="00305EE5">
        <w:rPr>
          <w:rFonts w:ascii="Arial" w:hAnsi="Arial" w:cs="Arial"/>
          <w:sz w:val="22"/>
          <w:szCs w:val="22"/>
        </w:rPr>
        <w:t>ary course of post.</w:t>
      </w:r>
    </w:p>
    <w:p w:rsidR="00B012C5" w:rsidRDefault="00B012C5" w:rsidP="00EA77F8">
      <w:pPr>
        <w:pStyle w:val="Style"/>
        <w:numPr>
          <w:ilvl w:val="0"/>
          <w:numId w:val="2"/>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sidRPr="00305EE5">
        <w:rPr>
          <w:rFonts w:ascii="Arial" w:hAnsi="Arial" w:cs="Arial"/>
          <w:sz w:val="22"/>
          <w:szCs w:val="22"/>
        </w:rPr>
        <w:t>If any difference shall arise as to the quantum to be paid under thl.1 policy (liability be</w:t>
      </w:r>
      <w:r>
        <w:rPr>
          <w:rFonts w:ascii="Arial" w:hAnsi="Arial" w:cs="Arial"/>
          <w:sz w:val="22"/>
          <w:szCs w:val="22"/>
        </w:rPr>
        <w:t>in</w:t>
      </w:r>
      <w:r w:rsidRPr="00305EE5">
        <w:rPr>
          <w:rFonts w:ascii="Arial" w:hAnsi="Arial" w:cs="Arial"/>
          <w:sz w:val="22"/>
          <w:szCs w:val="22"/>
        </w:rPr>
        <w:t xml:space="preserve">g otherwise admitted) such difference shall be referred to arbitration </w:t>
      </w:r>
      <w:r>
        <w:rPr>
          <w:rFonts w:ascii="Arial" w:hAnsi="Arial" w:cs="Arial"/>
          <w:sz w:val="22"/>
          <w:szCs w:val="22"/>
        </w:rPr>
        <w:t>in</w:t>
      </w:r>
      <w:r w:rsidRPr="00305EE5">
        <w:rPr>
          <w:rFonts w:ascii="Arial" w:hAnsi="Arial" w:cs="Arial"/>
          <w:sz w:val="22"/>
          <w:szCs w:val="22"/>
        </w:rPr>
        <w:t xml:space="preserve"> accordance with the provision of the </w:t>
      </w:r>
      <w:r>
        <w:rPr>
          <w:rFonts w:ascii="Arial" w:hAnsi="Arial" w:cs="Arial"/>
          <w:sz w:val="22"/>
          <w:szCs w:val="22"/>
        </w:rPr>
        <w:t>In</w:t>
      </w:r>
      <w:r w:rsidRPr="00305EE5">
        <w:rPr>
          <w:rFonts w:ascii="Arial" w:hAnsi="Arial" w:cs="Arial"/>
          <w:sz w:val="22"/>
          <w:szCs w:val="22"/>
        </w:rPr>
        <w:t>dian Arbitration Act, 1940, as amended from time to time and for the time be</w:t>
      </w:r>
      <w:r>
        <w:rPr>
          <w:rFonts w:ascii="Arial" w:hAnsi="Arial" w:cs="Arial"/>
          <w:sz w:val="22"/>
          <w:szCs w:val="22"/>
        </w:rPr>
        <w:t>in</w:t>
      </w:r>
      <w:r w:rsidRPr="00305EE5">
        <w:rPr>
          <w:rFonts w:ascii="Arial" w:hAnsi="Arial" w:cs="Arial"/>
          <w:sz w:val="22"/>
          <w:szCs w:val="22"/>
        </w:rPr>
        <w:t xml:space="preserve">g </w:t>
      </w:r>
      <w:r>
        <w:rPr>
          <w:rFonts w:ascii="Arial" w:hAnsi="Arial" w:cs="Arial"/>
          <w:sz w:val="22"/>
          <w:szCs w:val="22"/>
        </w:rPr>
        <w:t>in</w:t>
      </w:r>
      <w:r w:rsidRPr="00305EE5">
        <w:rPr>
          <w:rFonts w:ascii="Arial" w:hAnsi="Arial" w:cs="Arial"/>
          <w:sz w:val="22"/>
          <w:szCs w:val="22"/>
        </w:rPr>
        <w:t xml:space="preserve"> force, it is clearly agreed and understood.</w:t>
      </w:r>
    </w:p>
    <w:p w:rsidR="00B012C5" w:rsidRDefault="00B012C5" w:rsidP="00EA77F8">
      <w:pPr>
        <w:pStyle w:val="Style"/>
        <w:numPr>
          <w:ilvl w:val="0"/>
          <w:numId w:val="2"/>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sidRPr="00305EE5">
        <w:rPr>
          <w:rFonts w:ascii="Arial" w:hAnsi="Arial" w:cs="Arial"/>
          <w:sz w:val="22"/>
          <w:szCs w:val="22"/>
        </w:rPr>
        <w:t xml:space="preserve">If such </w:t>
      </w:r>
      <w:r>
        <w:rPr>
          <w:rFonts w:ascii="Arial" w:hAnsi="Arial" w:cs="Arial"/>
          <w:sz w:val="22"/>
          <w:szCs w:val="22"/>
        </w:rPr>
        <w:t>in</w:t>
      </w:r>
      <w:r w:rsidRPr="00305EE5">
        <w:rPr>
          <w:rFonts w:ascii="Arial" w:hAnsi="Arial" w:cs="Arial"/>
          <w:sz w:val="22"/>
          <w:szCs w:val="22"/>
        </w:rPr>
        <w:t xml:space="preserve">jury shall as a direct consequence thereof immediately, permanently, totally, and absolutely disable the/an </w:t>
      </w:r>
      <w:r>
        <w:rPr>
          <w:rFonts w:ascii="Arial" w:hAnsi="Arial" w:cs="Arial"/>
          <w:sz w:val="22"/>
          <w:szCs w:val="22"/>
        </w:rPr>
        <w:t>In</w:t>
      </w:r>
      <w:r w:rsidRPr="00305EE5">
        <w:rPr>
          <w:rFonts w:ascii="Arial" w:hAnsi="Arial" w:cs="Arial"/>
          <w:sz w:val="22"/>
          <w:szCs w:val="22"/>
        </w:rPr>
        <w:t>sured person from engag</w:t>
      </w:r>
      <w:r>
        <w:rPr>
          <w:rFonts w:ascii="Arial" w:hAnsi="Arial" w:cs="Arial"/>
          <w:sz w:val="22"/>
          <w:szCs w:val="22"/>
        </w:rPr>
        <w:t>in</w:t>
      </w:r>
      <w:r w:rsidRPr="00305EE5">
        <w:rPr>
          <w:rFonts w:ascii="Arial" w:hAnsi="Arial" w:cs="Arial"/>
          <w:sz w:val="22"/>
          <w:szCs w:val="22"/>
        </w:rPr>
        <w:t xml:space="preserve">g </w:t>
      </w:r>
      <w:r>
        <w:rPr>
          <w:rFonts w:ascii="Arial" w:hAnsi="Arial" w:cs="Arial"/>
          <w:sz w:val="22"/>
          <w:szCs w:val="22"/>
        </w:rPr>
        <w:t>in</w:t>
      </w:r>
      <w:r w:rsidRPr="00305EE5">
        <w:rPr>
          <w:rFonts w:ascii="Arial" w:hAnsi="Arial" w:cs="Arial"/>
          <w:sz w:val="22"/>
          <w:szCs w:val="22"/>
        </w:rPr>
        <w:t xml:space="preserve"> be</w:t>
      </w:r>
      <w:r>
        <w:rPr>
          <w:rFonts w:ascii="Arial" w:hAnsi="Arial" w:cs="Arial"/>
          <w:sz w:val="22"/>
          <w:szCs w:val="22"/>
        </w:rPr>
        <w:t>in</w:t>
      </w:r>
      <w:r w:rsidRPr="00305EE5">
        <w:rPr>
          <w:rFonts w:ascii="Arial" w:hAnsi="Arial" w:cs="Arial"/>
          <w:sz w:val="22"/>
          <w:szCs w:val="22"/>
        </w:rPr>
        <w:t>g occupied with or giv</w:t>
      </w:r>
      <w:r>
        <w:rPr>
          <w:rFonts w:ascii="Arial" w:hAnsi="Arial" w:cs="Arial"/>
          <w:sz w:val="22"/>
          <w:szCs w:val="22"/>
        </w:rPr>
        <w:t>in</w:t>
      </w:r>
      <w:r w:rsidRPr="00305EE5">
        <w:rPr>
          <w:rFonts w:ascii="Arial" w:hAnsi="Arial" w:cs="Arial"/>
          <w:sz w:val="22"/>
          <w:szCs w:val="22"/>
        </w:rPr>
        <w:t xml:space="preserve">g attention to paid employment or occupation of any description whatsoever, the capital sum </w:t>
      </w:r>
      <w:r>
        <w:rPr>
          <w:rFonts w:ascii="Arial" w:hAnsi="Arial" w:cs="Arial"/>
          <w:sz w:val="22"/>
          <w:szCs w:val="22"/>
        </w:rPr>
        <w:t>In</w:t>
      </w:r>
      <w:r w:rsidRPr="00305EE5">
        <w:rPr>
          <w:rFonts w:ascii="Arial" w:hAnsi="Arial" w:cs="Arial"/>
          <w:sz w:val="22"/>
          <w:szCs w:val="22"/>
        </w:rPr>
        <w:t xml:space="preserve">sured stated </w:t>
      </w:r>
      <w:r>
        <w:rPr>
          <w:rFonts w:ascii="Arial" w:hAnsi="Arial" w:cs="Arial"/>
          <w:sz w:val="22"/>
          <w:szCs w:val="22"/>
        </w:rPr>
        <w:t>in</w:t>
      </w:r>
      <w:r w:rsidRPr="00305EE5">
        <w:rPr>
          <w:rFonts w:ascii="Arial" w:hAnsi="Arial" w:cs="Arial"/>
          <w:sz w:val="22"/>
          <w:szCs w:val="22"/>
        </w:rPr>
        <w:t xml:space="preserve"> the schedule hereto.</w:t>
      </w:r>
    </w:p>
    <w:p w:rsidR="00D30D55" w:rsidRPr="00D30D55" w:rsidRDefault="00D30D55" w:rsidP="00EA77F8">
      <w:pPr>
        <w:pStyle w:val="Style"/>
        <w:numPr>
          <w:ilvl w:val="0"/>
          <w:numId w:val="2"/>
        </w:numPr>
        <w:tabs>
          <w:tab w:val="left" w:pos="720"/>
          <w:tab w:val="left" w:pos="1440"/>
          <w:tab w:val="left" w:pos="2160"/>
          <w:tab w:val="left" w:pos="2880"/>
          <w:tab w:val="left" w:pos="4320"/>
          <w:tab w:val="left" w:pos="5040"/>
          <w:tab w:val="left" w:pos="5760"/>
          <w:tab w:val="left" w:pos="6480"/>
        </w:tabs>
        <w:spacing w:beforeLines="50"/>
        <w:ind w:right="27" w:hanging="720"/>
        <w:jc w:val="both"/>
        <w:rPr>
          <w:rFonts w:ascii="Arial" w:hAnsi="Arial" w:cs="Arial"/>
          <w:sz w:val="22"/>
          <w:szCs w:val="22"/>
        </w:rPr>
      </w:pPr>
      <w:r>
        <w:rPr>
          <w:rFonts w:ascii="Arial" w:hAnsi="Arial" w:cs="Arial"/>
          <w:sz w:val="22"/>
          <w:szCs w:val="22"/>
        </w:rPr>
        <w:t xml:space="preserve">The Company may at any time by 15 days notice in writing cancel this policy on grounds of Mis-representation, Fraud, Non-disclosure of Material Facts or non-co-operation of </w:t>
      </w:r>
      <w:r>
        <w:rPr>
          <w:rFonts w:ascii="Arial" w:hAnsi="Arial" w:cs="Arial"/>
          <w:sz w:val="22"/>
          <w:szCs w:val="22"/>
        </w:rPr>
        <w:lastRenderedPageBreak/>
        <w:t>the Insured, in which case the Company shall return the premium on pro-rata basis.  This policy may be terminated at any time at the request of the Insured and the Company will refund the premium on short period scale (Table given here below).  Once the claim is made under the policy no refund of premium is permissible.  Under Floater policy no refund is permissible for the individual member.</w:t>
      </w:r>
    </w:p>
    <w:tbl>
      <w:tblPr>
        <w:tblStyle w:val="TableGrid"/>
        <w:tblW w:w="0" w:type="auto"/>
        <w:tblInd w:w="720" w:type="dxa"/>
        <w:tblLook w:val="04A0"/>
      </w:tblPr>
      <w:tblGrid>
        <w:gridCol w:w="4432"/>
        <w:gridCol w:w="4424"/>
      </w:tblGrid>
      <w:tr w:rsidR="00D30D55" w:rsidTr="009A5C69">
        <w:tc>
          <w:tcPr>
            <w:tcW w:w="4788" w:type="dxa"/>
          </w:tcPr>
          <w:p w:rsidR="00D30D55" w:rsidRPr="009A1B24"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sz w:val="22"/>
                <w:szCs w:val="22"/>
              </w:rPr>
            </w:pPr>
            <w:r w:rsidRPr="009A1B24">
              <w:rPr>
                <w:rFonts w:ascii="Arial" w:hAnsi="Arial" w:cs="Arial"/>
                <w:b/>
                <w:sz w:val="22"/>
                <w:szCs w:val="22"/>
              </w:rPr>
              <w:t>Period on Risk</w:t>
            </w:r>
          </w:p>
        </w:tc>
        <w:tc>
          <w:tcPr>
            <w:tcW w:w="4788" w:type="dxa"/>
          </w:tcPr>
          <w:p w:rsidR="00D30D55" w:rsidRPr="009A1B24"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sz w:val="22"/>
                <w:szCs w:val="22"/>
              </w:rPr>
            </w:pPr>
            <w:r w:rsidRPr="009A1B24">
              <w:rPr>
                <w:rFonts w:ascii="Arial" w:hAnsi="Arial" w:cs="Arial"/>
                <w:b/>
                <w:sz w:val="22"/>
                <w:szCs w:val="22"/>
              </w:rPr>
              <w:t>Rate of Premium to be charged</w:t>
            </w:r>
          </w:p>
        </w:tc>
      </w:tr>
      <w:tr w:rsidR="00D30D55" w:rsidTr="009A5C69">
        <w:tc>
          <w:tcPr>
            <w:tcW w:w="4788" w:type="dxa"/>
          </w:tcPr>
          <w:p w:rsid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Pr>
                <w:rFonts w:ascii="Arial" w:hAnsi="Arial" w:cs="Arial"/>
                <w:sz w:val="22"/>
                <w:szCs w:val="22"/>
              </w:rPr>
              <w:t>Upto One-Month</w:t>
            </w:r>
          </w:p>
        </w:tc>
        <w:tc>
          <w:tcPr>
            <w:tcW w:w="4788" w:type="dxa"/>
          </w:tcPr>
          <w:p w:rsid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Pr>
                <w:rFonts w:ascii="Arial" w:hAnsi="Arial" w:cs="Arial"/>
                <w:sz w:val="22"/>
                <w:szCs w:val="22"/>
              </w:rPr>
              <w:t>1/4</w:t>
            </w:r>
            <w:r w:rsidRPr="009A1B24">
              <w:rPr>
                <w:rFonts w:ascii="Arial" w:hAnsi="Arial" w:cs="Arial"/>
                <w:sz w:val="22"/>
                <w:szCs w:val="22"/>
                <w:vertAlign w:val="superscript"/>
              </w:rPr>
              <w:t>th</w:t>
            </w:r>
            <w:r>
              <w:rPr>
                <w:rFonts w:ascii="Arial" w:hAnsi="Arial" w:cs="Arial"/>
                <w:sz w:val="22"/>
                <w:szCs w:val="22"/>
              </w:rPr>
              <w:t xml:space="preserve"> of the annual rate</w:t>
            </w:r>
          </w:p>
        </w:tc>
      </w:tr>
      <w:tr w:rsidR="00D30D55" w:rsidTr="009A5C69">
        <w:tc>
          <w:tcPr>
            <w:tcW w:w="4788" w:type="dxa"/>
          </w:tcPr>
          <w:p w:rsid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Pr>
                <w:rFonts w:ascii="Arial" w:hAnsi="Arial" w:cs="Arial"/>
                <w:sz w:val="22"/>
                <w:szCs w:val="22"/>
              </w:rPr>
              <w:t>Upto Three Months</w:t>
            </w:r>
          </w:p>
        </w:tc>
        <w:tc>
          <w:tcPr>
            <w:tcW w:w="4788" w:type="dxa"/>
          </w:tcPr>
          <w:p w:rsid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Pr>
                <w:rFonts w:ascii="Arial" w:hAnsi="Arial" w:cs="Arial"/>
                <w:sz w:val="22"/>
                <w:szCs w:val="22"/>
              </w:rPr>
              <w:t>1/2 of the annual rate</w:t>
            </w:r>
          </w:p>
        </w:tc>
      </w:tr>
      <w:tr w:rsidR="00D30D55" w:rsidTr="009A5C69">
        <w:tc>
          <w:tcPr>
            <w:tcW w:w="4788" w:type="dxa"/>
          </w:tcPr>
          <w:p w:rsid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Pr>
                <w:rFonts w:ascii="Arial" w:hAnsi="Arial" w:cs="Arial"/>
                <w:sz w:val="22"/>
                <w:szCs w:val="22"/>
              </w:rPr>
              <w:t>Upto Six Months</w:t>
            </w:r>
          </w:p>
        </w:tc>
        <w:tc>
          <w:tcPr>
            <w:tcW w:w="4788" w:type="dxa"/>
          </w:tcPr>
          <w:p w:rsid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Pr>
                <w:rFonts w:ascii="Arial" w:hAnsi="Arial" w:cs="Arial"/>
                <w:sz w:val="22"/>
                <w:szCs w:val="22"/>
              </w:rPr>
              <w:t>3/4</w:t>
            </w:r>
            <w:r w:rsidRPr="009A1B24">
              <w:rPr>
                <w:rFonts w:ascii="Arial" w:hAnsi="Arial" w:cs="Arial"/>
                <w:sz w:val="22"/>
                <w:szCs w:val="22"/>
                <w:vertAlign w:val="superscript"/>
              </w:rPr>
              <w:t>th</w:t>
            </w:r>
            <w:r>
              <w:rPr>
                <w:rFonts w:ascii="Arial" w:hAnsi="Arial" w:cs="Arial"/>
                <w:sz w:val="22"/>
                <w:szCs w:val="22"/>
              </w:rPr>
              <w:t xml:space="preserve">  of the annual rate</w:t>
            </w:r>
          </w:p>
        </w:tc>
      </w:tr>
      <w:tr w:rsidR="00D30D55" w:rsidTr="009A5C69">
        <w:tc>
          <w:tcPr>
            <w:tcW w:w="4788" w:type="dxa"/>
          </w:tcPr>
          <w:p w:rsid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Pr>
                <w:rFonts w:ascii="Arial" w:hAnsi="Arial" w:cs="Arial"/>
                <w:sz w:val="22"/>
                <w:szCs w:val="22"/>
              </w:rPr>
              <w:t>Exceeding Six Months</w:t>
            </w:r>
          </w:p>
        </w:tc>
        <w:tc>
          <w:tcPr>
            <w:tcW w:w="4788" w:type="dxa"/>
          </w:tcPr>
          <w:p w:rsid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Pr>
                <w:rFonts w:ascii="Arial" w:hAnsi="Arial" w:cs="Arial"/>
                <w:sz w:val="22"/>
                <w:szCs w:val="22"/>
              </w:rPr>
              <w:t>Full Annual rate</w:t>
            </w:r>
          </w:p>
        </w:tc>
      </w:tr>
    </w:tbl>
    <w:p w:rsidR="00B012C5" w:rsidRP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center"/>
        <w:rPr>
          <w:rFonts w:ascii="Arial" w:hAnsi="Arial" w:cs="Arial"/>
          <w:b/>
          <w:bCs/>
          <w:szCs w:val="28"/>
        </w:rPr>
      </w:pPr>
      <w:r>
        <w:rPr>
          <w:rFonts w:ascii="Arial" w:hAnsi="Arial" w:cs="Arial"/>
          <w:b/>
          <w:bCs/>
          <w:szCs w:val="28"/>
        </w:rPr>
        <w:t>PROVISION</w:t>
      </w:r>
    </w:p>
    <w:p w:rsidR="00B012C5"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left="720" w:right="27"/>
        <w:jc w:val="both"/>
        <w:rPr>
          <w:rFonts w:ascii="Arial" w:hAnsi="Arial" w:cs="Arial"/>
          <w:sz w:val="22"/>
          <w:szCs w:val="22"/>
        </w:rPr>
      </w:pPr>
      <w:r w:rsidRPr="00314740">
        <w:rPr>
          <w:rFonts w:ascii="Arial" w:hAnsi="Arial" w:cs="Arial"/>
          <w:sz w:val="22"/>
          <w:szCs w:val="22"/>
        </w:rPr>
        <w:t xml:space="preserve">Provided always that the company shall not be liable under this policy for </w:t>
      </w:r>
    </w:p>
    <w:p w:rsidR="00B012C5" w:rsidRDefault="00B012C5" w:rsidP="00EA77F8">
      <w:pPr>
        <w:pStyle w:val="Style"/>
        <w:numPr>
          <w:ilvl w:val="0"/>
          <w:numId w:val="3"/>
        </w:numPr>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sz w:val="22"/>
          <w:szCs w:val="22"/>
        </w:rPr>
      </w:pPr>
      <w:r w:rsidRPr="00314740">
        <w:rPr>
          <w:rFonts w:ascii="Arial" w:hAnsi="Arial" w:cs="Arial"/>
          <w:sz w:val="22"/>
          <w:szCs w:val="22"/>
        </w:rPr>
        <w:t>Compensation under more than the forego</w:t>
      </w:r>
      <w:r>
        <w:rPr>
          <w:rFonts w:ascii="Arial" w:hAnsi="Arial" w:cs="Arial"/>
          <w:sz w:val="22"/>
          <w:szCs w:val="22"/>
        </w:rPr>
        <w:t>in</w:t>
      </w:r>
      <w:r w:rsidRPr="00314740">
        <w:rPr>
          <w:rFonts w:ascii="Arial" w:hAnsi="Arial" w:cs="Arial"/>
          <w:sz w:val="22"/>
          <w:szCs w:val="22"/>
        </w:rPr>
        <w:t xml:space="preserve">g sub-clauses (a). (b), (c) or (d) </w:t>
      </w:r>
      <w:r>
        <w:rPr>
          <w:rFonts w:ascii="Arial" w:hAnsi="Arial" w:cs="Arial"/>
          <w:sz w:val="22"/>
          <w:szCs w:val="22"/>
        </w:rPr>
        <w:t>in</w:t>
      </w:r>
      <w:r w:rsidRPr="00314740">
        <w:rPr>
          <w:rFonts w:ascii="Arial" w:hAnsi="Arial" w:cs="Arial"/>
          <w:sz w:val="22"/>
          <w:szCs w:val="22"/>
        </w:rPr>
        <w:t xml:space="preserve"> respect of t</w:t>
      </w:r>
      <w:r>
        <w:rPr>
          <w:rFonts w:ascii="Arial" w:hAnsi="Arial" w:cs="Arial"/>
          <w:sz w:val="22"/>
          <w:szCs w:val="22"/>
        </w:rPr>
        <w:t xml:space="preserve">he </w:t>
      </w:r>
      <w:r w:rsidRPr="00314740">
        <w:rPr>
          <w:rFonts w:ascii="Arial" w:hAnsi="Arial" w:cs="Arial"/>
          <w:sz w:val="22"/>
          <w:szCs w:val="22"/>
        </w:rPr>
        <w:t xml:space="preserve">same </w:t>
      </w:r>
      <w:r>
        <w:rPr>
          <w:rFonts w:ascii="Arial" w:hAnsi="Arial" w:cs="Arial"/>
          <w:sz w:val="22"/>
          <w:szCs w:val="22"/>
        </w:rPr>
        <w:t>in</w:t>
      </w:r>
      <w:r w:rsidRPr="00314740">
        <w:rPr>
          <w:rFonts w:ascii="Arial" w:hAnsi="Arial" w:cs="Arial"/>
          <w:sz w:val="22"/>
          <w:szCs w:val="22"/>
        </w:rPr>
        <w:t xml:space="preserve">jury or disablement of the/an </w:t>
      </w:r>
      <w:r>
        <w:rPr>
          <w:rFonts w:ascii="Arial" w:hAnsi="Arial" w:cs="Arial"/>
          <w:sz w:val="22"/>
          <w:szCs w:val="22"/>
        </w:rPr>
        <w:t>In</w:t>
      </w:r>
      <w:r w:rsidRPr="00314740">
        <w:rPr>
          <w:rFonts w:ascii="Arial" w:hAnsi="Arial" w:cs="Arial"/>
          <w:sz w:val="22"/>
          <w:szCs w:val="22"/>
        </w:rPr>
        <w:t>sured person.</w:t>
      </w:r>
    </w:p>
    <w:p w:rsidR="00B012C5" w:rsidRDefault="00B012C5" w:rsidP="00EA77F8">
      <w:pPr>
        <w:pStyle w:val="Style"/>
        <w:numPr>
          <w:ilvl w:val="0"/>
          <w:numId w:val="3"/>
        </w:numPr>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sz w:val="22"/>
          <w:szCs w:val="22"/>
        </w:rPr>
      </w:pPr>
      <w:r w:rsidRPr="00495CC5">
        <w:rPr>
          <w:rFonts w:ascii="Arial" w:hAnsi="Arial" w:cs="Arial"/>
          <w:sz w:val="22"/>
          <w:szCs w:val="22"/>
        </w:rPr>
        <w:t xml:space="preserve">Any payment </w:t>
      </w:r>
      <w:r>
        <w:rPr>
          <w:rFonts w:ascii="Arial" w:hAnsi="Arial" w:cs="Arial"/>
          <w:sz w:val="22"/>
          <w:szCs w:val="22"/>
        </w:rPr>
        <w:t>in</w:t>
      </w:r>
      <w:r w:rsidRPr="00495CC5">
        <w:rPr>
          <w:rFonts w:ascii="Arial" w:hAnsi="Arial" w:cs="Arial"/>
          <w:sz w:val="22"/>
          <w:szCs w:val="22"/>
        </w:rPr>
        <w:t xml:space="preserve"> excess </w:t>
      </w:r>
      <w:r>
        <w:rPr>
          <w:rFonts w:ascii="Arial" w:hAnsi="Arial" w:cs="Arial"/>
          <w:sz w:val="22"/>
          <w:szCs w:val="22"/>
        </w:rPr>
        <w:t>of</w:t>
      </w:r>
      <w:r w:rsidRPr="00495CC5">
        <w:rPr>
          <w:rFonts w:ascii="Arial" w:hAnsi="Arial" w:cs="Arial"/>
          <w:sz w:val="22"/>
          <w:szCs w:val="22"/>
        </w:rPr>
        <w:t xml:space="preserve"> sum </w:t>
      </w:r>
      <w:r>
        <w:rPr>
          <w:rFonts w:ascii="Arial" w:hAnsi="Arial" w:cs="Arial"/>
          <w:sz w:val="22"/>
          <w:szCs w:val="22"/>
        </w:rPr>
        <w:t>Insured under the poli</w:t>
      </w:r>
      <w:r w:rsidRPr="00495CC5">
        <w:rPr>
          <w:rFonts w:ascii="Arial" w:hAnsi="Arial" w:cs="Arial"/>
          <w:sz w:val="22"/>
          <w:szCs w:val="22"/>
        </w:rPr>
        <w:t>cy dur</w:t>
      </w:r>
      <w:r>
        <w:rPr>
          <w:rFonts w:ascii="Arial" w:hAnsi="Arial" w:cs="Arial"/>
          <w:sz w:val="22"/>
          <w:szCs w:val="22"/>
        </w:rPr>
        <w:t>in</w:t>
      </w:r>
      <w:r w:rsidRPr="00495CC5">
        <w:rPr>
          <w:rFonts w:ascii="Arial" w:hAnsi="Arial" w:cs="Arial"/>
          <w:sz w:val="22"/>
          <w:szCs w:val="22"/>
        </w:rPr>
        <w:t xml:space="preserve">g anyone period of </w:t>
      </w:r>
      <w:r>
        <w:rPr>
          <w:rFonts w:ascii="Arial" w:hAnsi="Arial" w:cs="Arial"/>
          <w:sz w:val="22"/>
          <w:szCs w:val="22"/>
        </w:rPr>
        <w:t>in</w:t>
      </w:r>
      <w:r w:rsidRPr="00495CC5">
        <w:rPr>
          <w:rFonts w:ascii="Arial" w:hAnsi="Arial" w:cs="Arial"/>
          <w:sz w:val="22"/>
          <w:szCs w:val="22"/>
        </w:rPr>
        <w:t>suranc</w:t>
      </w:r>
      <w:r>
        <w:rPr>
          <w:rFonts w:ascii="Arial" w:hAnsi="Arial" w:cs="Arial"/>
          <w:sz w:val="22"/>
          <w:szCs w:val="22"/>
        </w:rPr>
        <w:t xml:space="preserve">e </w:t>
      </w:r>
      <w:r w:rsidRPr="00495CC5">
        <w:rPr>
          <w:rFonts w:ascii="Arial" w:hAnsi="Arial" w:cs="Arial"/>
          <w:sz w:val="22"/>
          <w:szCs w:val="22"/>
        </w:rPr>
        <w:t xml:space="preserve">for anyone </w:t>
      </w:r>
      <w:r>
        <w:rPr>
          <w:rFonts w:ascii="Arial" w:hAnsi="Arial" w:cs="Arial"/>
          <w:sz w:val="22"/>
          <w:szCs w:val="22"/>
        </w:rPr>
        <w:t>In</w:t>
      </w:r>
      <w:r w:rsidRPr="00495CC5">
        <w:rPr>
          <w:rFonts w:ascii="Arial" w:hAnsi="Arial" w:cs="Arial"/>
          <w:sz w:val="22"/>
          <w:szCs w:val="22"/>
        </w:rPr>
        <w:t>sured person.</w:t>
      </w:r>
    </w:p>
    <w:p w:rsidR="00B012C5" w:rsidRPr="00495CC5" w:rsidRDefault="00B012C5" w:rsidP="00EA77F8">
      <w:pPr>
        <w:pStyle w:val="Style"/>
        <w:numPr>
          <w:ilvl w:val="0"/>
          <w:numId w:val="3"/>
        </w:numPr>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rPr>
      </w:pPr>
      <w:r w:rsidRPr="00495CC5">
        <w:rPr>
          <w:rFonts w:ascii="Arial" w:hAnsi="Arial" w:cs="Arial"/>
          <w:sz w:val="22"/>
          <w:szCs w:val="22"/>
        </w:rPr>
        <w:t xml:space="preserve">Payment of compensation </w:t>
      </w:r>
      <w:r>
        <w:rPr>
          <w:rFonts w:ascii="Arial" w:hAnsi="Arial" w:cs="Arial"/>
          <w:sz w:val="22"/>
          <w:szCs w:val="22"/>
        </w:rPr>
        <w:t>in</w:t>
      </w:r>
      <w:r w:rsidRPr="00495CC5">
        <w:rPr>
          <w:rFonts w:ascii="Arial" w:hAnsi="Arial" w:cs="Arial"/>
          <w:sz w:val="22"/>
          <w:szCs w:val="22"/>
        </w:rPr>
        <w:t xml:space="preserve"> respect of </w:t>
      </w:r>
      <w:r>
        <w:rPr>
          <w:rFonts w:ascii="Arial" w:hAnsi="Arial" w:cs="Arial"/>
          <w:sz w:val="22"/>
          <w:szCs w:val="22"/>
        </w:rPr>
        <w:t>in</w:t>
      </w:r>
      <w:r w:rsidRPr="00495CC5">
        <w:rPr>
          <w:rFonts w:ascii="Arial" w:hAnsi="Arial" w:cs="Arial"/>
          <w:sz w:val="22"/>
          <w:szCs w:val="22"/>
        </w:rPr>
        <w:t xml:space="preserve">jury or disablement directly or </w:t>
      </w:r>
      <w:r>
        <w:rPr>
          <w:rFonts w:ascii="Arial" w:hAnsi="Arial" w:cs="Arial"/>
          <w:sz w:val="22"/>
          <w:szCs w:val="22"/>
        </w:rPr>
        <w:t>In</w:t>
      </w:r>
      <w:r w:rsidRPr="00495CC5">
        <w:rPr>
          <w:rFonts w:ascii="Arial" w:hAnsi="Arial" w:cs="Arial"/>
          <w:sz w:val="22"/>
          <w:szCs w:val="22"/>
        </w:rPr>
        <w:t>directly aris</w:t>
      </w:r>
      <w:r>
        <w:rPr>
          <w:rFonts w:ascii="Arial" w:hAnsi="Arial" w:cs="Arial"/>
          <w:sz w:val="22"/>
          <w:szCs w:val="22"/>
        </w:rPr>
        <w:t>in</w:t>
      </w:r>
      <w:r w:rsidRPr="00495CC5">
        <w:rPr>
          <w:rFonts w:ascii="Arial" w:hAnsi="Arial" w:cs="Arial"/>
          <w:sz w:val="22"/>
          <w:szCs w:val="22"/>
        </w:rPr>
        <w:t>g o</w:t>
      </w:r>
      <w:r>
        <w:rPr>
          <w:rFonts w:ascii="Arial" w:hAnsi="Arial" w:cs="Arial"/>
          <w:sz w:val="22"/>
          <w:szCs w:val="22"/>
        </w:rPr>
        <w:t xml:space="preserve">ut </w:t>
      </w:r>
      <w:r w:rsidRPr="00495CC5">
        <w:rPr>
          <w:rFonts w:ascii="Arial" w:hAnsi="Arial" w:cs="Arial"/>
          <w:sz w:val="22"/>
          <w:szCs w:val="22"/>
        </w:rPr>
        <w:t>of or contr</w:t>
      </w:r>
      <w:r>
        <w:rPr>
          <w:rFonts w:ascii="Arial" w:hAnsi="Arial" w:cs="Arial"/>
          <w:sz w:val="22"/>
          <w:szCs w:val="22"/>
        </w:rPr>
        <w:t>i</w:t>
      </w:r>
      <w:r w:rsidRPr="00495CC5">
        <w:rPr>
          <w:rFonts w:ascii="Arial" w:hAnsi="Arial" w:cs="Arial"/>
          <w:sz w:val="22"/>
          <w:szCs w:val="22"/>
        </w:rPr>
        <w:t>buted to ,by or traceable to any disability exist</w:t>
      </w:r>
      <w:r>
        <w:rPr>
          <w:rFonts w:ascii="Arial" w:hAnsi="Arial" w:cs="Arial"/>
          <w:sz w:val="22"/>
          <w:szCs w:val="22"/>
        </w:rPr>
        <w:t>in</w:t>
      </w:r>
      <w:r w:rsidRPr="00495CC5">
        <w:rPr>
          <w:rFonts w:ascii="Arial" w:hAnsi="Arial" w:cs="Arial"/>
          <w:sz w:val="22"/>
          <w:szCs w:val="22"/>
        </w:rPr>
        <w:t>g on the date of Issue of this</w:t>
      </w:r>
      <w:r>
        <w:rPr>
          <w:rFonts w:ascii="Arial" w:hAnsi="Arial" w:cs="Arial"/>
        </w:rPr>
        <w:t xml:space="preserve"> </w:t>
      </w:r>
      <w:r w:rsidRPr="00495CC5">
        <w:rPr>
          <w:rFonts w:ascii="Arial" w:hAnsi="Arial" w:cs="Arial"/>
          <w:sz w:val="22"/>
          <w:szCs w:val="22"/>
        </w:rPr>
        <w:t>policy.</w:t>
      </w:r>
    </w:p>
    <w:p w:rsidR="00B012C5" w:rsidRPr="00495CC5" w:rsidRDefault="00B012C5" w:rsidP="00EA77F8">
      <w:pPr>
        <w:pStyle w:val="Style"/>
        <w:numPr>
          <w:ilvl w:val="0"/>
          <w:numId w:val="3"/>
        </w:numPr>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rPr>
      </w:pPr>
      <w:r w:rsidRPr="00495CC5">
        <w:rPr>
          <w:rFonts w:ascii="Arial" w:hAnsi="Arial" w:cs="Arial"/>
          <w:sz w:val="22"/>
          <w:szCs w:val="22"/>
        </w:rPr>
        <w:t xml:space="preserve">Payment of compensation </w:t>
      </w:r>
      <w:r>
        <w:rPr>
          <w:rFonts w:ascii="Arial" w:hAnsi="Arial" w:cs="Arial"/>
          <w:sz w:val="22"/>
          <w:szCs w:val="22"/>
        </w:rPr>
        <w:t>in</w:t>
      </w:r>
      <w:r w:rsidRPr="00495CC5">
        <w:rPr>
          <w:rFonts w:ascii="Arial" w:hAnsi="Arial" w:cs="Arial"/>
          <w:sz w:val="22"/>
          <w:szCs w:val="22"/>
        </w:rPr>
        <w:t xml:space="preserve"> respect of death, d</w:t>
      </w:r>
      <w:r>
        <w:rPr>
          <w:rFonts w:ascii="Arial" w:hAnsi="Arial" w:cs="Arial"/>
          <w:sz w:val="22"/>
          <w:szCs w:val="22"/>
        </w:rPr>
        <w:t>isa</w:t>
      </w:r>
      <w:r w:rsidRPr="00495CC5">
        <w:rPr>
          <w:rFonts w:ascii="Arial" w:hAnsi="Arial" w:cs="Arial"/>
          <w:sz w:val="22"/>
          <w:szCs w:val="22"/>
        </w:rPr>
        <w:t xml:space="preserve">blement of the </w:t>
      </w:r>
      <w:r>
        <w:rPr>
          <w:rFonts w:ascii="Arial" w:hAnsi="Arial" w:cs="Arial"/>
          <w:sz w:val="22"/>
          <w:szCs w:val="22"/>
        </w:rPr>
        <w:t>In</w:t>
      </w:r>
      <w:r w:rsidRPr="00495CC5">
        <w:rPr>
          <w:rFonts w:ascii="Arial" w:hAnsi="Arial" w:cs="Arial"/>
          <w:sz w:val="22"/>
          <w:szCs w:val="22"/>
        </w:rPr>
        <w:t xml:space="preserve">sured from (a) </w:t>
      </w:r>
      <w:r w:rsidRPr="00495CC5">
        <w:rPr>
          <w:rFonts w:ascii="Arial" w:hAnsi="Arial" w:cs="Arial"/>
          <w:sz w:val="22"/>
          <w:szCs w:val="22"/>
        </w:rPr>
        <w:br/>
      </w:r>
      <w:r>
        <w:rPr>
          <w:rFonts w:ascii="Arial" w:hAnsi="Arial" w:cs="Arial"/>
          <w:sz w:val="22"/>
          <w:szCs w:val="22"/>
        </w:rPr>
        <w:t>in</w:t>
      </w:r>
      <w:r w:rsidRPr="00495CC5">
        <w:rPr>
          <w:rFonts w:ascii="Arial" w:hAnsi="Arial" w:cs="Arial"/>
          <w:sz w:val="22"/>
          <w:szCs w:val="22"/>
        </w:rPr>
        <w:t xml:space="preserve">tentional self </w:t>
      </w:r>
      <w:r>
        <w:rPr>
          <w:rFonts w:ascii="Arial" w:hAnsi="Arial" w:cs="Arial"/>
          <w:sz w:val="22"/>
          <w:szCs w:val="22"/>
        </w:rPr>
        <w:t>In</w:t>
      </w:r>
      <w:r w:rsidRPr="00495CC5">
        <w:rPr>
          <w:rFonts w:ascii="Arial" w:hAnsi="Arial" w:cs="Arial"/>
          <w:sz w:val="22"/>
          <w:szCs w:val="22"/>
        </w:rPr>
        <w:t xml:space="preserve">jury, suicide or attempted suicide (b) whilst under the </w:t>
      </w:r>
      <w:r>
        <w:rPr>
          <w:rFonts w:ascii="Arial" w:hAnsi="Arial" w:cs="Arial"/>
          <w:sz w:val="22"/>
          <w:szCs w:val="22"/>
        </w:rPr>
        <w:t>in</w:t>
      </w:r>
      <w:r w:rsidRPr="00495CC5">
        <w:rPr>
          <w:rFonts w:ascii="Arial" w:hAnsi="Arial" w:cs="Arial"/>
          <w:sz w:val="22"/>
          <w:szCs w:val="22"/>
        </w:rPr>
        <w:t xml:space="preserve">fluence of </w:t>
      </w:r>
      <w:r w:rsidRPr="00495CC5">
        <w:rPr>
          <w:rFonts w:ascii="Arial" w:hAnsi="Arial" w:cs="Arial"/>
          <w:sz w:val="22"/>
          <w:szCs w:val="22"/>
        </w:rPr>
        <w:br/>
      </w:r>
      <w:r>
        <w:rPr>
          <w:rFonts w:ascii="Arial" w:hAnsi="Arial" w:cs="Arial"/>
          <w:sz w:val="22"/>
          <w:szCs w:val="22"/>
        </w:rPr>
        <w:t>In</w:t>
      </w:r>
      <w:r w:rsidRPr="00495CC5">
        <w:rPr>
          <w:rFonts w:ascii="Arial" w:hAnsi="Arial" w:cs="Arial"/>
          <w:sz w:val="22"/>
          <w:szCs w:val="22"/>
        </w:rPr>
        <w:t>toxicat</w:t>
      </w:r>
      <w:r>
        <w:rPr>
          <w:rFonts w:ascii="Arial" w:hAnsi="Arial" w:cs="Arial"/>
          <w:sz w:val="22"/>
          <w:szCs w:val="22"/>
        </w:rPr>
        <w:t>in</w:t>
      </w:r>
      <w:r w:rsidRPr="00495CC5">
        <w:rPr>
          <w:rFonts w:ascii="Arial" w:hAnsi="Arial" w:cs="Arial"/>
          <w:sz w:val="22"/>
          <w:szCs w:val="22"/>
        </w:rPr>
        <w:t xml:space="preserve">g liquor or drug, (c) Directly or </w:t>
      </w:r>
      <w:r>
        <w:rPr>
          <w:rFonts w:ascii="Arial" w:hAnsi="Arial" w:cs="Arial"/>
          <w:sz w:val="22"/>
          <w:szCs w:val="22"/>
        </w:rPr>
        <w:t>In</w:t>
      </w:r>
      <w:r w:rsidRPr="00495CC5">
        <w:rPr>
          <w:rFonts w:ascii="Arial" w:hAnsi="Arial" w:cs="Arial"/>
          <w:sz w:val="22"/>
          <w:szCs w:val="22"/>
        </w:rPr>
        <w:t>direct</w:t>
      </w:r>
      <w:r>
        <w:rPr>
          <w:rFonts w:ascii="Arial" w:hAnsi="Arial" w:cs="Arial"/>
          <w:sz w:val="22"/>
          <w:szCs w:val="22"/>
        </w:rPr>
        <w:t>l</w:t>
      </w:r>
      <w:r w:rsidRPr="00495CC5">
        <w:rPr>
          <w:rFonts w:ascii="Arial" w:hAnsi="Arial" w:cs="Arial"/>
          <w:sz w:val="22"/>
          <w:szCs w:val="22"/>
        </w:rPr>
        <w:t xml:space="preserve">y caused by </w:t>
      </w:r>
      <w:r>
        <w:rPr>
          <w:rFonts w:ascii="Arial" w:hAnsi="Arial" w:cs="Arial"/>
          <w:sz w:val="22"/>
          <w:szCs w:val="22"/>
        </w:rPr>
        <w:t>In</w:t>
      </w:r>
      <w:r w:rsidRPr="00495CC5">
        <w:rPr>
          <w:rFonts w:ascii="Arial" w:hAnsi="Arial" w:cs="Arial"/>
          <w:sz w:val="22"/>
          <w:szCs w:val="22"/>
        </w:rPr>
        <w:t xml:space="preserve">sanity. </w:t>
      </w:r>
      <w:r>
        <w:rPr>
          <w:rFonts w:ascii="Arial" w:hAnsi="Arial" w:cs="Arial"/>
          <w:sz w:val="22"/>
          <w:szCs w:val="22"/>
        </w:rPr>
        <w:t xml:space="preserve">(d) Arising or resulting </w:t>
      </w:r>
      <w:r w:rsidRPr="00495CC5">
        <w:rPr>
          <w:rFonts w:ascii="Arial" w:hAnsi="Arial" w:cs="Arial"/>
          <w:sz w:val="22"/>
          <w:szCs w:val="22"/>
        </w:rPr>
        <w:t xml:space="preserve">from the </w:t>
      </w:r>
      <w:r>
        <w:rPr>
          <w:rFonts w:ascii="Arial" w:hAnsi="Arial" w:cs="Arial"/>
          <w:sz w:val="22"/>
          <w:szCs w:val="22"/>
        </w:rPr>
        <w:t>Ins</w:t>
      </w:r>
      <w:r w:rsidRPr="00495CC5">
        <w:rPr>
          <w:rFonts w:ascii="Arial" w:hAnsi="Arial" w:cs="Arial"/>
          <w:sz w:val="22"/>
          <w:szCs w:val="22"/>
        </w:rPr>
        <w:t>ured committ</w:t>
      </w:r>
      <w:r>
        <w:rPr>
          <w:rFonts w:ascii="Arial" w:hAnsi="Arial" w:cs="Arial"/>
          <w:sz w:val="22"/>
          <w:szCs w:val="22"/>
        </w:rPr>
        <w:t>in</w:t>
      </w:r>
      <w:r w:rsidRPr="00495CC5">
        <w:rPr>
          <w:rFonts w:ascii="Arial" w:hAnsi="Arial" w:cs="Arial"/>
          <w:sz w:val="22"/>
          <w:szCs w:val="22"/>
        </w:rPr>
        <w:t>g any breach of the law with crim</w:t>
      </w:r>
      <w:r>
        <w:rPr>
          <w:rFonts w:ascii="Arial" w:hAnsi="Arial" w:cs="Arial"/>
          <w:sz w:val="22"/>
          <w:szCs w:val="22"/>
        </w:rPr>
        <w:t>in</w:t>
      </w:r>
      <w:r w:rsidRPr="00495CC5">
        <w:rPr>
          <w:rFonts w:ascii="Arial" w:hAnsi="Arial" w:cs="Arial"/>
          <w:sz w:val="22"/>
          <w:szCs w:val="22"/>
        </w:rPr>
        <w:t xml:space="preserve">al </w:t>
      </w:r>
      <w:r>
        <w:rPr>
          <w:rFonts w:ascii="Arial" w:hAnsi="Arial" w:cs="Arial"/>
          <w:sz w:val="22"/>
          <w:szCs w:val="22"/>
        </w:rPr>
        <w:t>In</w:t>
      </w:r>
      <w:r w:rsidRPr="00495CC5">
        <w:rPr>
          <w:rFonts w:ascii="Arial" w:hAnsi="Arial" w:cs="Arial"/>
          <w:sz w:val="22"/>
          <w:szCs w:val="22"/>
        </w:rPr>
        <w:t>tent.</w:t>
      </w:r>
    </w:p>
    <w:p w:rsidR="00B012C5" w:rsidRPr="00495CC5" w:rsidRDefault="00B012C5" w:rsidP="00EA77F8">
      <w:pPr>
        <w:pStyle w:val="Style"/>
        <w:numPr>
          <w:ilvl w:val="0"/>
          <w:numId w:val="3"/>
        </w:numPr>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rPr>
      </w:pPr>
      <w:r w:rsidRPr="00495CC5">
        <w:rPr>
          <w:rFonts w:ascii="Arial" w:hAnsi="Arial" w:cs="Arial"/>
          <w:sz w:val="22"/>
          <w:szCs w:val="22"/>
        </w:rPr>
        <w:t xml:space="preserve">Payment of Compensation </w:t>
      </w:r>
      <w:r>
        <w:rPr>
          <w:rFonts w:ascii="Arial" w:hAnsi="Arial" w:cs="Arial"/>
          <w:sz w:val="22"/>
          <w:szCs w:val="22"/>
        </w:rPr>
        <w:t>In</w:t>
      </w:r>
      <w:r w:rsidRPr="00495CC5">
        <w:rPr>
          <w:rFonts w:ascii="Arial" w:hAnsi="Arial" w:cs="Arial"/>
          <w:sz w:val="22"/>
          <w:szCs w:val="22"/>
        </w:rPr>
        <w:t xml:space="preserve"> respect of Death, D</w:t>
      </w:r>
      <w:r>
        <w:rPr>
          <w:rFonts w:ascii="Arial" w:hAnsi="Arial" w:cs="Arial"/>
          <w:sz w:val="22"/>
          <w:szCs w:val="22"/>
        </w:rPr>
        <w:t>i</w:t>
      </w:r>
      <w:r w:rsidRPr="00495CC5">
        <w:rPr>
          <w:rFonts w:ascii="Arial" w:hAnsi="Arial" w:cs="Arial"/>
          <w:sz w:val="22"/>
          <w:szCs w:val="22"/>
        </w:rPr>
        <w:t xml:space="preserve">sablement of the </w:t>
      </w:r>
      <w:r>
        <w:rPr>
          <w:rFonts w:ascii="Arial" w:hAnsi="Arial" w:cs="Arial"/>
          <w:sz w:val="22"/>
          <w:szCs w:val="22"/>
        </w:rPr>
        <w:t>In</w:t>
      </w:r>
      <w:r w:rsidRPr="00495CC5">
        <w:rPr>
          <w:rFonts w:ascii="Arial" w:hAnsi="Arial" w:cs="Arial"/>
          <w:sz w:val="22"/>
          <w:szCs w:val="22"/>
        </w:rPr>
        <w:t xml:space="preserve">sured person, </w:t>
      </w:r>
      <w:r>
        <w:rPr>
          <w:rFonts w:ascii="Arial" w:hAnsi="Arial" w:cs="Arial"/>
          <w:sz w:val="22"/>
          <w:szCs w:val="22"/>
        </w:rPr>
        <w:t xml:space="preserve">due to or </w:t>
      </w:r>
      <w:r w:rsidRPr="00495CC5">
        <w:rPr>
          <w:rFonts w:ascii="Arial" w:hAnsi="Arial" w:cs="Arial"/>
          <w:sz w:val="22"/>
          <w:szCs w:val="22"/>
        </w:rPr>
        <w:t>aris</w:t>
      </w:r>
      <w:r>
        <w:rPr>
          <w:rFonts w:ascii="Arial" w:hAnsi="Arial" w:cs="Arial"/>
          <w:sz w:val="22"/>
          <w:szCs w:val="22"/>
        </w:rPr>
        <w:t>in</w:t>
      </w:r>
      <w:r w:rsidRPr="00495CC5">
        <w:rPr>
          <w:rFonts w:ascii="Arial" w:hAnsi="Arial" w:cs="Arial"/>
          <w:sz w:val="22"/>
          <w:szCs w:val="22"/>
        </w:rPr>
        <w:t xml:space="preserve">g out of or directly or </w:t>
      </w:r>
      <w:r>
        <w:rPr>
          <w:rFonts w:ascii="Arial" w:hAnsi="Arial" w:cs="Arial"/>
          <w:sz w:val="22"/>
          <w:szCs w:val="22"/>
        </w:rPr>
        <w:t>in</w:t>
      </w:r>
      <w:r w:rsidRPr="00495CC5">
        <w:rPr>
          <w:rFonts w:ascii="Arial" w:hAnsi="Arial" w:cs="Arial"/>
          <w:sz w:val="22"/>
          <w:szCs w:val="22"/>
        </w:rPr>
        <w:t>directly connected w</w:t>
      </w:r>
      <w:r>
        <w:rPr>
          <w:rFonts w:ascii="Arial" w:hAnsi="Arial" w:cs="Arial"/>
          <w:sz w:val="22"/>
          <w:szCs w:val="22"/>
        </w:rPr>
        <w:t>i</w:t>
      </w:r>
      <w:r w:rsidRPr="00495CC5">
        <w:rPr>
          <w:rFonts w:ascii="Arial" w:hAnsi="Arial" w:cs="Arial"/>
          <w:sz w:val="22"/>
          <w:szCs w:val="22"/>
        </w:rPr>
        <w:t xml:space="preserve">th or traceable to, war, </w:t>
      </w:r>
      <w:r>
        <w:rPr>
          <w:rFonts w:ascii="Arial" w:hAnsi="Arial" w:cs="Arial"/>
          <w:sz w:val="22"/>
          <w:szCs w:val="22"/>
        </w:rPr>
        <w:t>In</w:t>
      </w:r>
      <w:r w:rsidRPr="00495CC5">
        <w:rPr>
          <w:rFonts w:ascii="Arial" w:hAnsi="Arial" w:cs="Arial"/>
          <w:sz w:val="22"/>
          <w:szCs w:val="22"/>
        </w:rPr>
        <w:t xml:space="preserve">vasion, </w:t>
      </w:r>
      <w:r>
        <w:rPr>
          <w:rFonts w:ascii="Arial" w:hAnsi="Arial" w:cs="Arial"/>
          <w:sz w:val="22"/>
          <w:szCs w:val="22"/>
        </w:rPr>
        <w:t xml:space="preserve">act of foreign </w:t>
      </w:r>
      <w:r w:rsidRPr="00495CC5">
        <w:rPr>
          <w:rFonts w:ascii="Arial" w:hAnsi="Arial" w:cs="Arial"/>
          <w:sz w:val="22"/>
          <w:szCs w:val="22"/>
        </w:rPr>
        <w:t>enemy, hostilities (whether war be declared not) civil war, rebellion</w:t>
      </w:r>
      <w:r>
        <w:rPr>
          <w:rFonts w:ascii="Arial" w:hAnsi="Arial" w:cs="Arial"/>
          <w:sz w:val="22"/>
          <w:szCs w:val="22"/>
        </w:rPr>
        <w:t>,</w:t>
      </w:r>
      <w:r w:rsidRPr="00495CC5">
        <w:rPr>
          <w:rFonts w:ascii="Arial" w:hAnsi="Arial" w:cs="Arial"/>
          <w:sz w:val="22"/>
          <w:szCs w:val="22"/>
        </w:rPr>
        <w:t xml:space="preserve"> revolution,</w:t>
      </w:r>
      <w:r>
        <w:rPr>
          <w:rFonts w:ascii="Arial" w:hAnsi="Arial" w:cs="Arial"/>
          <w:sz w:val="22"/>
          <w:szCs w:val="22"/>
        </w:rPr>
        <w:t xml:space="preserve"> in</w:t>
      </w:r>
      <w:r w:rsidRPr="00495CC5">
        <w:rPr>
          <w:rFonts w:ascii="Arial" w:hAnsi="Arial" w:cs="Arial"/>
          <w:sz w:val="22"/>
          <w:szCs w:val="22"/>
        </w:rPr>
        <w:t>surrect</w:t>
      </w:r>
      <w:r>
        <w:rPr>
          <w:rFonts w:ascii="Arial" w:hAnsi="Arial" w:cs="Arial"/>
          <w:sz w:val="22"/>
          <w:szCs w:val="22"/>
        </w:rPr>
        <w:t>i</w:t>
      </w:r>
      <w:r w:rsidRPr="00495CC5">
        <w:rPr>
          <w:rFonts w:ascii="Arial" w:hAnsi="Arial" w:cs="Arial"/>
          <w:sz w:val="22"/>
          <w:szCs w:val="22"/>
        </w:rPr>
        <w:t>on</w:t>
      </w:r>
      <w:r>
        <w:rPr>
          <w:rFonts w:ascii="Arial" w:hAnsi="Arial" w:cs="Arial"/>
          <w:sz w:val="22"/>
          <w:szCs w:val="22"/>
        </w:rPr>
        <w:t xml:space="preserve">, </w:t>
      </w:r>
      <w:r w:rsidRPr="00495CC5">
        <w:rPr>
          <w:rFonts w:ascii="Arial" w:hAnsi="Arial" w:cs="Arial"/>
          <w:sz w:val="22"/>
          <w:szCs w:val="22"/>
        </w:rPr>
        <w:t>mut</w:t>
      </w:r>
      <w:r>
        <w:rPr>
          <w:rFonts w:ascii="Arial" w:hAnsi="Arial" w:cs="Arial"/>
          <w:sz w:val="22"/>
          <w:szCs w:val="22"/>
        </w:rPr>
        <w:t>in</w:t>
      </w:r>
      <w:r w:rsidRPr="00495CC5">
        <w:rPr>
          <w:rFonts w:ascii="Arial" w:hAnsi="Arial" w:cs="Arial"/>
          <w:sz w:val="22"/>
          <w:szCs w:val="22"/>
        </w:rPr>
        <w:t>y, military</w:t>
      </w:r>
      <w:r>
        <w:rPr>
          <w:rFonts w:ascii="Arial" w:hAnsi="Arial" w:cs="Arial"/>
          <w:sz w:val="22"/>
          <w:szCs w:val="22"/>
        </w:rPr>
        <w:t xml:space="preserve"> or usurped power</w:t>
      </w:r>
      <w:r w:rsidRPr="00495CC5">
        <w:rPr>
          <w:rFonts w:ascii="Arial" w:hAnsi="Arial" w:cs="Arial"/>
          <w:sz w:val="22"/>
          <w:szCs w:val="22"/>
        </w:rPr>
        <w:t>, seizure, capture</w:t>
      </w:r>
      <w:r>
        <w:rPr>
          <w:rFonts w:ascii="Arial" w:hAnsi="Arial" w:cs="Arial"/>
          <w:sz w:val="22"/>
          <w:szCs w:val="22"/>
        </w:rPr>
        <w:t>,</w:t>
      </w:r>
      <w:r w:rsidRPr="00495CC5">
        <w:rPr>
          <w:rFonts w:ascii="Arial" w:hAnsi="Arial" w:cs="Arial"/>
          <w:sz w:val="22"/>
          <w:szCs w:val="22"/>
        </w:rPr>
        <w:t xml:space="preserve"> arrests, restra</w:t>
      </w:r>
      <w:r>
        <w:rPr>
          <w:rFonts w:ascii="Arial" w:hAnsi="Arial" w:cs="Arial"/>
          <w:sz w:val="22"/>
          <w:szCs w:val="22"/>
        </w:rPr>
        <w:t>in</w:t>
      </w:r>
      <w:r w:rsidRPr="00495CC5">
        <w:rPr>
          <w:rFonts w:ascii="Arial" w:hAnsi="Arial" w:cs="Arial"/>
          <w:sz w:val="22"/>
          <w:szCs w:val="22"/>
        </w:rPr>
        <w:t>ts and deta</w:t>
      </w:r>
      <w:r>
        <w:rPr>
          <w:rFonts w:ascii="Arial" w:hAnsi="Arial" w:cs="Arial"/>
          <w:sz w:val="22"/>
          <w:szCs w:val="22"/>
        </w:rPr>
        <w:t>in</w:t>
      </w:r>
      <w:r w:rsidRPr="00495CC5">
        <w:rPr>
          <w:rFonts w:ascii="Arial" w:hAnsi="Arial" w:cs="Arial"/>
          <w:sz w:val="22"/>
          <w:szCs w:val="22"/>
        </w:rPr>
        <w:t>ments of all</w:t>
      </w:r>
      <w:r>
        <w:rPr>
          <w:rFonts w:ascii="Arial" w:hAnsi="Arial" w:cs="Arial"/>
          <w:sz w:val="22"/>
          <w:szCs w:val="22"/>
        </w:rPr>
        <w:t xml:space="preserve"> </w:t>
      </w:r>
      <w:r w:rsidRPr="00495CC5">
        <w:rPr>
          <w:rFonts w:ascii="Arial" w:hAnsi="Arial" w:cs="Arial"/>
          <w:sz w:val="22"/>
          <w:szCs w:val="22"/>
        </w:rPr>
        <w:t>k</w:t>
      </w:r>
      <w:r>
        <w:rPr>
          <w:rFonts w:ascii="Arial" w:hAnsi="Arial" w:cs="Arial"/>
          <w:sz w:val="22"/>
          <w:szCs w:val="22"/>
        </w:rPr>
        <w:t>in</w:t>
      </w:r>
      <w:r w:rsidRPr="00495CC5">
        <w:rPr>
          <w:rFonts w:ascii="Arial" w:hAnsi="Arial" w:cs="Arial"/>
          <w:sz w:val="22"/>
          <w:szCs w:val="22"/>
        </w:rPr>
        <w:t>gs, pr</w:t>
      </w:r>
      <w:r>
        <w:rPr>
          <w:rFonts w:ascii="Arial" w:hAnsi="Arial" w:cs="Arial"/>
          <w:sz w:val="22"/>
          <w:szCs w:val="22"/>
        </w:rPr>
        <w:t>in</w:t>
      </w:r>
      <w:r w:rsidRPr="00495CC5">
        <w:rPr>
          <w:rFonts w:ascii="Arial" w:hAnsi="Arial" w:cs="Arial"/>
          <w:sz w:val="22"/>
          <w:szCs w:val="22"/>
        </w:rPr>
        <w:t>ces and people of whatsoev</w:t>
      </w:r>
      <w:r>
        <w:rPr>
          <w:rFonts w:ascii="Arial" w:hAnsi="Arial" w:cs="Arial"/>
          <w:sz w:val="22"/>
          <w:szCs w:val="22"/>
        </w:rPr>
        <w:t>e</w:t>
      </w:r>
      <w:r w:rsidRPr="00495CC5">
        <w:rPr>
          <w:rFonts w:ascii="Arial" w:hAnsi="Arial" w:cs="Arial"/>
          <w:sz w:val="22"/>
          <w:szCs w:val="22"/>
        </w:rPr>
        <w:t>r nation</w:t>
      </w:r>
      <w:r>
        <w:rPr>
          <w:rFonts w:ascii="Arial" w:hAnsi="Arial" w:cs="Arial"/>
          <w:sz w:val="22"/>
          <w:szCs w:val="22"/>
        </w:rPr>
        <w:t xml:space="preserve">, </w:t>
      </w:r>
      <w:r w:rsidRPr="00495CC5">
        <w:rPr>
          <w:rFonts w:ascii="Arial" w:hAnsi="Arial" w:cs="Arial"/>
          <w:sz w:val="22"/>
          <w:szCs w:val="22"/>
        </w:rPr>
        <w:t>condition or quality</w:t>
      </w:r>
      <w:r>
        <w:rPr>
          <w:rFonts w:ascii="Arial" w:hAnsi="Arial" w:cs="Arial"/>
          <w:sz w:val="22"/>
          <w:szCs w:val="22"/>
        </w:rPr>
        <w:t>.</w:t>
      </w:r>
    </w:p>
    <w:p w:rsidR="00B012C5" w:rsidRPr="00495CC5" w:rsidRDefault="00B012C5" w:rsidP="00EA77F8">
      <w:pPr>
        <w:pStyle w:val="Style"/>
        <w:numPr>
          <w:ilvl w:val="0"/>
          <w:numId w:val="3"/>
        </w:numPr>
        <w:tabs>
          <w:tab w:val="left" w:pos="720"/>
          <w:tab w:val="left" w:pos="1440"/>
          <w:tab w:val="left" w:pos="2160"/>
          <w:tab w:val="left" w:pos="2880"/>
          <w:tab w:val="left" w:pos="4320"/>
          <w:tab w:val="left" w:pos="5040"/>
          <w:tab w:val="left" w:pos="5760"/>
          <w:tab w:val="left" w:pos="6480"/>
        </w:tabs>
        <w:spacing w:beforeLines="50"/>
        <w:ind w:left="720" w:right="27" w:hanging="720"/>
        <w:jc w:val="both"/>
        <w:rPr>
          <w:rFonts w:ascii="Arial" w:hAnsi="Arial" w:cs="Arial"/>
        </w:rPr>
      </w:pPr>
      <w:r w:rsidRPr="00495CC5">
        <w:rPr>
          <w:rFonts w:ascii="Arial" w:hAnsi="Arial" w:cs="Arial"/>
          <w:sz w:val="22"/>
          <w:szCs w:val="22"/>
        </w:rPr>
        <w:t>Payment of Comp</w:t>
      </w:r>
      <w:r>
        <w:rPr>
          <w:rFonts w:ascii="Arial" w:hAnsi="Arial" w:cs="Arial"/>
          <w:sz w:val="22"/>
          <w:szCs w:val="22"/>
        </w:rPr>
        <w:t>e</w:t>
      </w:r>
      <w:r w:rsidRPr="00495CC5">
        <w:rPr>
          <w:rFonts w:ascii="Arial" w:hAnsi="Arial" w:cs="Arial"/>
          <w:sz w:val="22"/>
          <w:szCs w:val="22"/>
        </w:rPr>
        <w:t xml:space="preserve">nsation </w:t>
      </w:r>
      <w:r>
        <w:rPr>
          <w:rFonts w:ascii="Arial" w:hAnsi="Arial" w:cs="Arial"/>
          <w:sz w:val="22"/>
          <w:szCs w:val="22"/>
        </w:rPr>
        <w:t>in</w:t>
      </w:r>
      <w:r w:rsidRPr="00495CC5">
        <w:rPr>
          <w:rFonts w:ascii="Arial" w:hAnsi="Arial" w:cs="Arial"/>
          <w:sz w:val="22"/>
          <w:szCs w:val="22"/>
        </w:rPr>
        <w:t xml:space="preserve"> respect of Death off</w:t>
      </w:r>
      <w:r>
        <w:rPr>
          <w:rFonts w:ascii="Arial" w:hAnsi="Arial" w:cs="Arial"/>
          <w:sz w:val="22"/>
          <w:szCs w:val="22"/>
        </w:rPr>
        <w:t>e</w:t>
      </w:r>
      <w:r w:rsidRPr="00495CC5">
        <w:rPr>
          <w:rFonts w:ascii="Arial" w:hAnsi="Arial" w:cs="Arial"/>
          <w:sz w:val="22"/>
          <w:szCs w:val="22"/>
        </w:rPr>
        <w:t xml:space="preserve">r Disablement of the </w:t>
      </w:r>
      <w:r>
        <w:rPr>
          <w:rFonts w:ascii="Arial" w:hAnsi="Arial" w:cs="Arial"/>
          <w:sz w:val="22"/>
          <w:szCs w:val="22"/>
        </w:rPr>
        <w:t>In</w:t>
      </w:r>
      <w:r w:rsidRPr="00495CC5">
        <w:rPr>
          <w:rFonts w:ascii="Arial" w:hAnsi="Arial" w:cs="Arial"/>
          <w:sz w:val="22"/>
          <w:szCs w:val="22"/>
        </w:rPr>
        <w:t xml:space="preserve">sured person, </w:t>
      </w:r>
      <w:r>
        <w:rPr>
          <w:rFonts w:ascii="Arial" w:hAnsi="Arial" w:cs="Arial"/>
          <w:sz w:val="22"/>
          <w:szCs w:val="22"/>
        </w:rPr>
        <w:t>d</w:t>
      </w:r>
      <w:r w:rsidRPr="00495CC5">
        <w:rPr>
          <w:rFonts w:ascii="Arial" w:hAnsi="Arial" w:cs="Arial"/>
          <w:sz w:val="22"/>
          <w:szCs w:val="22"/>
        </w:rPr>
        <w:t>ir</w:t>
      </w:r>
      <w:r>
        <w:rPr>
          <w:rFonts w:ascii="Arial" w:hAnsi="Arial" w:cs="Arial"/>
          <w:sz w:val="22"/>
          <w:szCs w:val="22"/>
        </w:rPr>
        <w:t xml:space="preserve">ectly </w:t>
      </w:r>
      <w:r w:rsidRPr="00495CC5">
        <w:rPr>
          <w:rFonts w:ascii="Arial" w:hAnsi="Arial" w:cs="Arial"/>
          <w:sz w:val="22"/>
          <w:szCs w:val="22"/>
        </w:rPr>
        <w:t xml:space="preserve">or </w:t>
      </w:r>
      <w:r>
        <w:rPr>
          <w:rFonts w:ascii="Arial" w:hAnsi="Arial" w:cs="Arial"/>
          <w:sz w:val="22"/>
          <w:szCs w:val="22"/>
        </w:rPr>
        <w:t>in</w:t>
      </w:r>
      <w:r w:rsidRPr="00495CC5">
        <w:rPr>
          <w:rFonts w:ascii="Arial" w:hAnsi="Arial" w:cs="Arial"/>
          <w:sz w:val="22"/>
          <w:szCs w:val="22"/>
        </w:rPr>
        <w:t>directly caused by or contributed to by, or ari</w:t>
      </w:r>
      <w:r>
        <w:rPr>
          <w:rFonts w:ascii="Arial" w:hAnsi="Arial" w:cs="Arial"/>
          <w:sz w:val="22"/>
          <w:szCs w:val="22"/>
        </w:rPr>
        <w:t>sin</w:t>
      </w:r>
      <w:r w:rsidRPr="00495CC5">
        <w:rPr>
          <w:rFonts w:ascii="Arial" w:hAnsi="Arial" w:cs="Arial"/>
          <w:sz w:val="22"/>
          <w:szCs w:val="22"/>
        </w:rPr>
        <w:t xml:space="preserve">g from or traceable to </w:t>
      </w:r>
      <w:r>
        <w:rPr>
          <w:rFonts w:ascii="Arial" w:hAnsi="Arial" w:cs="Arial"/>
          <w:sz w:val="22"/>
          <w:szCs w:val="22"/>
        </w:rPr>
        <w:t>i</w:t>
      </w:r>
      <w:r w:rsidRPr="00495CC5">
        <w:rPr>
          <w:rFonts w:ascii="Arial" w:hAnsi="Arial" w:cs="Arial"/>
          <w:sz w:val="22"/>
          <w:szCs w:val="22"/>
        </w:rPr>
        <w:t>oniz</w:t>
      </w:r>
      <w:r>
        <w:rPr>
          <w:rFonts w:ascii="Arial" w:hAnsi="Arial" w:cs="Arial"/>
          <w:sz w:val="22"/>
          <w:szCs w:val="22"/>
        </w:rPr>
        <w:t>ing ra</w:t>
      </w:r>
      <w:r w:rsidRPr="00495CC5">
        <w:rPr>
          <w:rFonts w:ascii="Arial" w:hAnsi="Arial" w:cs="Arial"/>
          <w:sz w:val="22"/>
          <w:szCs w:val="22"/>
        </w:rPr>
        <w:t>diati</w:t>
      </w:r>
      <w:r>
        <w:rPr>
          <w:rFonts w:ascii="Arial" w:hAnsi="Arial" w:cs="Arial"/>
          <w:sz w:val="22"/>
          <w:szCs w:val="22"/>
        </w:rPr>
        <w:t xml:space="preserve">ons or </w:t>
      </w:r>
      <w:r w:rsidRPr="00495CC5">
        <w:rPr>
          <w:rFonts w:ascii="Arial" w:hAnsi="Arial" w:cs="Arial"/>
          <w:sz w:val="22"/>
          <w:szCs w:val="22"/>
        </w:rPr>
        <w:t>contam</w:t>
      </w:r>
      <w:r>
        <w:rPr>
          <w:rFonts w:ascii="Arial" w:hAnsi="Arial" w:cs="Arial"/>
          <w:sz w:val="22"/>
          <w:szCs w:val="22"/>
        </w:rPr>
        <w:t>in</w:t>
      </w:r>
      <w:r w:rsidRPr="00495CC5">
        <w:rPr>
          <w:rFonts w:ascii="Arial" w:hAnsi="Arial" w:cs="Arial"/>
          <w:sz w:val="22"/>
          <w:szCs w:val="22"/>
        </w:rPr>
        <w:t>ation by r</w:t>
      </w:r>
      <w:r>
        <w:rPr>
          <w:rFonts w:ascii="Arial" w:hAnsi="Arial" w:cs="Arial"/>
          <w:sz w:val="22"/>
          <w:szCs w:val="22"/>
        </w:rPr>
        <w:t>a</w:t>
      </w:r>
      <w:r w:rsidRPr="00495CC5">
        <w:rPr>
          <w:rFonts w:ascii="Arial" w:hAnsi="Arial" w:cs="Arial"/>
          <w:sz w:val="22"/>
          <w:szCs w:val="22"/>
        </w:rPr>
        <w:t>di</w:t>
      </w:r>
      <w:r>
        <w:rPr>
          <w:rFonts w:ascii="Arial" w:hAnsi="Arial" w:cs="Arial"/>
          <w:sz w:val="22"/>
          <w:szCs w:val="22"/>
        </w:rPr>
        <w:t>o</w:t>
      </w:r>
      <w:r w:rsidRPr="00495CC5">
        <w:rPr>
          <w:rFonts w:ascii="Arial" w:hAnsi="Arial" w:cs="Arial"/>
          <w:sz w:val="22"/>
          <w:szCs w:val="22"/>
        </w:rPr>
        <w:t xml:space="preserve">activity from any source whatsoever </w:t>
      </w:r>
      <w:r>
        <w:rPr>
          <w:rFonts w:ascii="Arial" w:hAnsi="Arial" w:cs="Arial"/>
          <w:sz w:val="22"/>
          <w:szCs w:val="22"/>
        </w:rPr>
        <w:t xml:space="preserve">or </w:t>
      </w:r>
      <w:r w:rsidRPr="00495CC5">
        <w:rPr>
          <w:rFonts w:ascii="Arial" w:hAnsi="Arial" w:cs="Arial"/>
          <w:sz w:val="22"/>
          <w:szCs w:val="22"/>
        </w:rPr>
        <w:t>from nuclear weap</w:t>
      </w:r>
      <w:r>
        <w:rPr>
          <w:rFonts w:ascii="Arial" w:hAnsi="Arial" w:cs="Arial"/>
          <w:sz w:val="22"/>
          <w:szCs w:val="22"/>
        </w:rPr>
        <w:t>o</w:t>
      </w:r>
      <w:r w:rsidRPr="00495CC5">
        <w:rPr>
          <w:rFonts w:ascii="Arial" w:hAnsi="Arial" w:cs="Arial"/>
          <w:sz w:val="22"/>
          <w:szCs w:val="22"/>
        </w:rPr>
        <w:t>ns material.</w:t>
      </w:r>
    </w:p>
    <w:p w:rsidR="00B012C5"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sidRPr="00495CC5">
        <w:rPr>
          <w:rFonts w:ascii="Arial" w:hAnsi="Arial" w:cs="Arial"/>
          <w:sz w:val="22"/>
          <w:szCs w:val="22"/>
        </w:rPr>
        <w:t xml:space="preserve">Provided also that the </w:t>
      </w:r>
      <w:r>
        <w:rPr>
          <w:rFonts w:ascii="Arial" w:hAnsi="Arial" w:cs="Arial"/>
          <w:sz w:val="22"/>
          <w:szCs w:val="22"/>
        </w:rPr>
        <w:t>d</w:t>
      </w:r>
      <w:r w:rsidRPr="00495CC5">
        <w:rPr>
          <w:rFonts w:ascii="Arial" w:hAnsi="Arial" w:cs="Arial"/>
          <w:sz w:val="22"/>
          <w:szCs w:val="22"/>
        </w:rPr>
        <w:t>ue observation and fulfillment of the terms and conditions of this p</w:t>
      </w:r>
      <w:r>
        <w:rPr>
          <w:rFonts w:ascii="Arial" w:hAnsi="Arial" w:cs="Arial"/>
          <w:sz w:val="22"/>
          <w:szCs w:val="22"/>
        </w:rPr>
        <w:t xml:space="preserve">olicy (which </w:t>
      </w:r>
      <w:r w:rsidRPr="00495CC5">
        <w:rPr>
          <w:rFonts w:ascii="Arial" w:hAnsi="Arial" w:cs="Arial"/>
          <w:sz w:val="22"/>
          <w:szCs w:val="22"/>
        </w:rPr>
        <w:t>conditions a</w:t>
      </w:r>
      <w:r>
        <w:rPr>
          <w:rFonts w:ascii="Arial" w:hAnsi="Arial" w:cs="Arial"/>
          <w:sz w:val="22"/>
          <w:szCs w:val="22"/>
        </w:rPr>
        <w:t>n</w:t>
      </w:r>
      <w:r w:rsidRPr="00495CC5">
        <w:rPr>
          <w:rFonts w:ascii="Arial" w:hAnsi="Arial" w:cs="Arial"/>
          <w:sz w:val="22"/>
          <w:szCs w:val="22"/>
        </w:rPr>
        <w:t>d an endorsements hereon are to be read as part of this policy) shall so far a</w:t>
      </w:r>
      <w:r>
        <w:rPr>
          <w:rFonts w:ascii="Arial" w:hAnsi="Arial" w:cs="Arial"/>
          <w:sz w:val="22"/>
          <w:szCs w:val="22"/>
        </w:rPr>
        <w:t xml:space="preserve">s they relate </w:t>
      </w:r>
      <w:r w:rsidRPr="00495CC5">
        <w:rPr>
          <w:rFonts w:ascii="Arial" w:hAnsi="Arial" w:cs="Arial"/>
          <w:sz w:val="22"/>
          <w:szCs w:val="22"/>
        </w:rPr>
        <w:t>to anyth</w:t>
      </w:r>
      <w:r>
        <w:rPr>
          <w:rFonts w:ascii="Arial" w:hAnsi="Arial" w:cs="Arial"/>
          <w:sz w:val="22"/>
          <w:szCs w:val="22"/>
        </w:rPr>
        <w:t>in</w:t>
      </w:r>
      <w:r w:rsidRPr="00495CC5">
        <w:rPr>
          <w:rFonts w:ascii="Arial" w:hAnsi="Arial" w:cs="Arial"/>
          <w:sz w:val="22"/>
          <w:szCs w:val="22"/>
        </w:rPr>
        <w:t xml:space="preserve">g </w:t>
      </w:r>
      <w:r>
        <w:rPr>
          <w:rFonts w:ascii="Arial" w:hAnsi="Arial" w:cs="Arial"/>
          <w:sz w:val="22"/>
          <w:szCs w:val="22"/>
        </w:rPr>
        <w:t xml:space="preserve">to </w:t>
      </w:r>
      <w:r w:rsidRPr="00495CC5">
        <w:rPr>
          <w:rFonts w:ascii="Arial" w:hAnsi="Arial" w:cs="Arial"/>
          <w:sz w:val="22"/>
          <w:szCs w:val="22"/>
        </w:rPr>
        <w:t xml:space="preserve">be done or not to be done by the </w:t>
      </w:r>
      <w:r>
        <w:rPr>
          <w:rFonts w:ascii="Arial" w:hAnsi="Arial" w:cs="Arial"/>
          <w:sz w:val="22"/>
          <w:szCs w:val="22"/>
        </w:rPr>
        <w:t>in</w:t>
      </w:r>
      <w:r w:rsidRPr="00495CC5">
        <w:rPr>
          <w:rFonts w:ascii="Arial" w:hAnsi="Arial" w:cs="Arial"/>
          <w:sz w:val="22"/>
          <w:szCs w:val="22"/>
        </w:rPr>
        <w:t>sured any by the</w:t>
      </w:r>
      <w:r>
        <w:rPr>
          <w:rFonts w:ascii="Arial" w:hAnsi="Arial" w:cs="Arial"/>
          <w:sz w:val="22"/>
          <w:szCs w:val="22"/>
        </w:rPr>
        <w:t>/</w:t>
      </w:r>
      <w:r w:rsidRPr="00495CC5">
        <w:rPr>
          <w:rFonts w:ascii="Arial" w:hAnsi="Arial" w:cs="Arial"/>
          <w:sz w:val="22"/>
          <w:szCs w:val="22"/>
        </w:rPr>
        <w:t xml:space="preserve">an </w:t>
      </w:r>
      <w:r>
        <w:rPr>
          <w:rFonts w:ascii="Arial" w:hAnsi="Arial" w:cs="Arial"/>
          <w:sz w:val="22"/>
          <w:szCs w:val="22"/>
        </w:rPr>
        <w:t>In</w:t>
      </w:r>
      <w:r w:rsidRPr="00495CC5">
        <w:rPr>
          <w:rFonts w:ascii="Arial" w:hAnsi="Arial" w:cs="Arial"/>
          <w:sz w:val="22"/>
          <w:szCs w:val="22"/>
        </w:rPr>
        <w:t>sured person spe</w:t>
      </w:r>
      <w:r>
        <w:rPr>
          <w:rFonts w:ascii="Arial" w:hAnsi="Arial" w:cs="Arial"/>
          <w:sz w:val="22"/>
          <w:szCs w:val="22"/>
        </w:rPr>
        <w:t xml:space="preserve">cified in the </w:t>
      </w:r>
      <w:r w:rsidRPr="00495CC5">
        <w:rPr>
          <w:rFonts w:ascii="Arial" w:hAnsi="Arial" w:cs="Arial"/>
          <w:sz w:val="22"/>
          <w:szCs w:val="22"/>
        </w:rPr>
        <w:t>Schedule hereto be a condition precedent to any liability of the Company under this policy</w:t>
      </w:r>
      <w:r>
        <w:rPr>
          <w:rFonts w:ascii="Arial" w:hAnsi="Arial" w:cs="Arial"/>
          <w:sz w:val="22"/>
          <w:szCs w:val="22"/>
        </w:rPr>
        <w:t>.</w:t>
      </w:r>
    </w:p>
    <w:p w:rsidR="00B012C5" w:rsidRPr="007C3E5C" w:rsidRDefault="00B012C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C3E5C">
        <w:rPr>
          <w:rFonts w:ascii="Arial" w:hAnsi="Arial" w:cs="Arial"/>
          <w:b/>
          <w:sz w:val="22"/>
          <w:szCs w:val="22"/>
        </w:rPr>
        <w:t>For The New India Assurance Co. Ltd.</w:t>
      </w:r>
      <w:r w:rsidR="00E24823">
        <w:rPr>
          <w:rFonts w:ascii="Arial" w:hAnsi="Arial" w:cs="Arial"/>
          <w:b/>
          <w:sz w:val="22"/>
          <w:szCs w:val="22"/>
        </w:rPr>
        <w:t>,</w:t>
      </w:r>
    </w:p>
    <w:p w:rsidR="00B012C5" w:rsidRP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E24823">
        <w:rPr>
          <w:rFonts w:ascii="Arial" w:hAnsi="Arial" w:cs="Arial"/>
          <w:b/>
          <w:sz w:val="22"/>
          <w:szCs w:val="22"/>
        </w:rPr>
        <w:t>Duly constituted Attorney (s)</w:t>
      </w:r>
    </w:p>
    <w:p w:rsidR="00B012C5" w:rsidRPr="00B012C5" w:rsidRDefault="00ED10C5" w:rsidP="00EA77F8">
      <w:pPr>
        <w:pStyle w:val="Style"/>
        <w:tabs>
          <w:tab w:val="left" w:pos="720"/>
          <w:tab w:val="left" w:pos="1440"/>
          <w:tab w:val="left" w:pos="2160"/>
          <w:tab w:val="left" w:pos="2880"/>
          <w:tab w:val="left" w:pos="5040"/>
          <w:tab w:val="left" w:pos="5760"/>
          <w:tab w:val="left" w:pos="6480"/>
        </w:tabs>
        <w:spacing w:beforeLines="100"/>
        <w:ind w:left="720" w:right="27" w:hanging="720"/>
        <w:jc w:val="center"/>
        <w:rPr>
          <w:rFonts w:ascii="Arial" w:hAnsi="Arial" w:cs="Arial"/>
          <w:b/>
          <w:sz w:val="28"/>
          <w:szCs w:val="28"/>
          <w:lang w:bidi="he-IL"/>
        </w:rPr>
      </w:pPr>
      <w:r w:rsidRPr="00ED10C5">
        <w:rPr>
          <w:rFonts w:ascii="Arial" w:hAnsi="Arial" w:cs="Arial"/>
          <w:b/>
          <w:u w:val="single"/>
          <w:lang w:bidi="he-IL"/>
        </w:rPr>
        <w:lastRenderedPageBreak/>
        <w:t>MIP-13 : JANATA PERSONAL ACCIDENT SUKSHMA BIMA POLICY</w:t>
      </w:r>
    </w:p>
    <w:p w:rsidR="00331838"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Pr>
          <w:rFonts w:ascii="Arial" w:hAnsi="Arial" w:cs="Arial"/>
          <w:color w:val="000000"/>
          <w:sz w:val="22"/>
          <w:szCs w:val="22"/>
          <w:lang w:bidi="he-IL"/>
        </w:rPr>
        <w:t xml:space="preserve">Whereas the insured named in the Schedule hereto (Hereinafter called “The insured”) has applied to the New India Assurance Company limited (hereinafter called “The Company” for the insurance hereinafter set forth in respect of the persons as per </w:t>
      </w:r>
      <w:r w:rsidRPr="00691ED7">
        <w:rPr>
          <w:rFonts w:ascii="Arial" w:hAnsi="Arial" w:cs="Arial"/>
          <w:color w:val="000000"/>
          <w:sz w:val="22"/>
          <w:szCs w:val="22"/>
          <w:lang w:bidi="he-IL"/>
        </w:rPr>
        <w:t>schedule attached hereto</w:t>
      </w:r>
      <w:r>
        <w:rPr>
          <w:rFonts w:ascii="Arial" w:hAnsi="Arial" w:cs="Arial"/>
          <w:color w:val="000000"/>
          <w:sz w:val="22"/>
          <w:szCs w:val="22"/>
          <w:lang w:bidi="he-IL"/>
        </w:rPr>
        <w:t xml:space="preserve"> (hereinafter called the insured Person/s) and has paid to the Company the premium herein stated for the insurance of the risks hereinafter specified occurring during the period stated in the schedule.</w:t>
      </w:r>
    </w:p>
    <w:p w:rsidR="00331838"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Pr>
          <w:rFonts w:ascii="Arial" w:hAnsi="Arial" w:cs="Arial"/>
          <w:color w:val="000000"/>
          <w:sz w:val="22"/>
          <w:szCs w:val="22"/>
          <w:lang w:bidi="he-IL"/>
        </w:rPr>
        <w:t>Now this policy witnessed that subject to the Terms, Provisions, Exclusions, Definitions and conditions herein expressed or contained or hereon endorsed the Company will indemnify the insured as hereinafter mentioned.</w:t>
      </w:r>
    </w:p>
    <w:p w:rsidR="00331838"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Pr>
          <w:rFonts w:ascii="Arial" w:hAnsi="Arial" w:cs="Arial"/>
          <w:color w:val="000000"/>
          <w:sz w:val="22"/>
          <w:szCs w:val="22"/>
          <w:lang w:bidi="he-IL"/>
        </w:rPr>
        <w:t>If at any time during the currency of this policy the insured person specified in the Schedule sustains any bodily injury resulting solely and directly from accident caused by external, violent and visible means, then the company shall pay to the insured the sum hereafter set forth that is to say:</w:t>
      </w:r>
    </w:p>
    <w:p w:rsidR="00331838"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Pr>
          <w:rFonts w:ascii="Arial" w:hAnsi="Arial" w:cs="Arial"/>
          <w:color w:val="000000"/>
          <w:sz w:val="22"/>
          <w:szCs w:val="22"/>
          <w:lang w:bidi="he-IL"/>
        </w:rPr>
        <w:t>If the insured person shall sustain any Bodily injury resulting solely / and directly from Accident caused by outward, violent and I visible means, then the company shall pay to the insured the sum or sums hereinafter set forth that is to say :</w:t>
      </w:r>
    </w:p>
    <w:p w:rsidR="00331838"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left="720" w:right="27" w:hanging="720"/>
        <w:jc w:val="both"/>
        <w:rPr>
          <w:rFonts w:ascii="Arial" w:hAnsi="Arial" w:cs="Arial"/>
          <w:color w:val="000000"/>
          <w:sz w:val="22"/>
          <w:szCs w:val="22"/>
          <w:lang w:bidi="he-IL"/>
        </w:rPr>
      </w:pPr>
      <w:r>
        <w:rPr>
          <w:rFonts w:ascii="Arial" w:hAnsi="Arial" w:cs="Arial"/>
          <w:color w:val="000000"/>
          <w:sz w:val="22"/>
          <w:szCs w:val="22"/>
          <w:lang w:bidi="he-IL"/>
        </w:rPr>
        <w:t>(a)</w:t>
      </w:r>
      <w:r>
        <w:rPr>
          <w:rFonts w:ascii="Arial" w:hAnsi="Arial" w:cs="Arial"/>
          <w:color w:val="000000"/>
          <w:sz w:val="22"/>
          <w:szCs w:val="22"/>
          <w:lang w:bidi="he-IL"/>
        </w:rPr>
        <w:tab/>
        <w:t>It such injury shall within one calendar year of its occurrence be the sole and direct cause of the death of an insured person the capital sum insured in the Schedule hereto.</w:t>
      </w:r>
    </w:p>
    <w:p w:rsidR="00331838"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left="720" w:right="27" w:hanging="720"/>
        <w:jc w:val="both"/>
        <w:rPr>
          <w:rFonts w:ascii="Arial" w:hAnsi="Arial" w:cs="Arial"/>
          <w:color w:val="000000"/>
          <w:sz w:val="22"/>
          <w:szCs w:val="22"/>
          <w:lang w:bidi="he-IL"/>
        </w:rPr>
      </w:pPr>
      <w:r>
        <w:rPr>
          <w:rFonts w:ascii="Arial" w:hAnsi="Arial" w:cs="Arial"/>
          <w:color w:val="000000"/>
          <w:sz w:val="22"/>
          <w:szCs w:val="22"/>
          <w:lang w:bidi="he-IL"/>
        </w:rPr>
        <w:t>(b)</w:t>
      </w:r>
      <w:r>
        <w:rPr>
          <w:rFonts w:ascii="Arial" w:hAnsi="Arial" w:cs="Arial"/>
          <w:color w:val="000000"/>
          <w:sz w:val="22"/>
          <w:szCs w:val="22"/>
          <w:lang w:bidi="he-IL"/>
        </w:rPr>
        <w:tab/>
        <w:t>If such injury shall within one calendar year of its occurrence be the sole and direct cause of the total and irrecoverable loss of sight of both eyes, or total and irrecoverable loss of use of hands or two feet or one hand and one foot, or for such loss of sight of one eye and such loss of use of one hand, one foot the capital sum insured stated in the schedule herein.</w:t>
      </w:r>
    </w:p>
    <w:p w:rsidR="00331838"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left="720" w:right="27" w:hanging="720"/>
        <w:jc w:val="both"/>
        <w:rPr>
          <w:rFonts w:ascii="Arial" w:hAnsi="Arial" w:cs="Arial"/>
          <w:color w:val="000000"/>
          <w:sz w:val="22"/>
          <w:szCs w:val="22"/>
          <w:lang w:bidi="he-IL"/>
        </w:rPr>
      </w:pPr>
      <w:r>
        <w:rPr>
          <w:rFonts w:ascii="Arial" w:hAnsi="Arial" w:cs="Arial"/>
          <w:color w:val="000000"/>
          <w:sz w:val="22"/>
          <w:szCs w:val="22"/>
          <w:lang w:bidi="he-IL"/>
        </w:rPr>
        <w:t>(c )</w:t>
      </w:r>
      <w:r>
        <w:rPr>
          <w:rFonts w:ascii="Arial" w:hAnsi="Arial" w:cs="Arial"/>
          <w:color w:val="000000"/>
          <w:sz w:val="22"/>
          <w:szCs w:val="22"/>
          <w:lang w:bidi="he-IL"/>
        </w:rPr>
        <w:tab/>
        <w:t>If such injury shall within one Calendar year of its occurrence be the sole and direct cause of the total and irrecoverable loss of sight of one eye, or total and irrecoverable loss of use of a hand or a foot, fifty per cent (50%) if the capital sum insured in the schedule hereto.</w:t>
      </w:r>
    </w:p>
    <w:p w:rsidR="00331838"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left="720" w:right="27" w:hanging="720"/>
        <w:jc w:val="both"/>
        <w:rPr>
          <w:rFonts w:ascii="Arial" w:hAnsi="Arial" w:cs="Arial"/>
          <w:color w:val="000000"/>
          <w:sz w:val="22"/>
          <w:szCs w:val="22"/>
          <w:lang w:bidi="he-IL"/>
        </w:rPr>
      </w:pPr>
      <w:r>
        <w:rPr>
          <w:rFonts w:ascii="Arial" w:hAnsi="Arial" w:cs="Arial"/>
          <w:color w:val="000000"/>
          <w:sz w:val="22"/>
          <w:szCs w:val="22"/>
          <w:lang w:bidi="he-IL"/>
        </w:rPr>
        <w:t>(d)</w:t>
      </w:r>
      <w:r>
        <w:rPr>
          <w:rFonts w:ascii="Arial" w:hAnsi="Arial" w:cs="Arial"/>
          <w:color w:val="000000"/>
          <w:sz w:val="22"/>
          <w:szCs w:val="22"/>
          <w:lang w:bidi="he-IL"/>
        </w:rPr>
        <w:tab/>
        <w:t>If such injury shall as a direct consequence thereof immediately, permanently, totally, and absolutely disable the / an insured person from engaging in being occupied with or giving attention to paid employment or occupation of any description whatsoever, the capital sum insured stated in the schedule hereto.</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3"/>
      </w:tblGrid>
      <w:tr w:rsidR="00331838" w:rsidRPr="0088797C" w:rsidTr="003B3751">
        <w:trPr>
          <w:trHeight w:val="3320"/>
        </w:trPr>
        <w:tc>
          <w:tcPr>
            <w:tcW w:w="8523" w:type="dxa"/>
          </w:tcPr>
          <w:tbl>
            <w:tblPr>
              <w:tblW w:w="0" w:type="auto"/>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69"/>
              <w:gridCol w:w="1948"/>
              <w:gridCol w:w="1852"/>
              <w:gridCol w:w="1763"/>
            </w:tblGrid>
            <w:tr w:rsidR="00331838" w:rsidRPr="00AD7404" w:rsidTr="003B3751">
              <w:tc>
                <w:tcPr>
                  <w:tcW w:w="2469"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tc>
              <w:tc>
                <w:tcPr>
                  <w:tcW w:w="1948"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The Schedule</w:t>
                  </w:r>
                </w:p>
              </w:tc>
              <w:tc>
                <w:tcPr>
                  <w:tcW w:w="1852"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Source of Issue</w:t>
                  </w:r>
                </w:p>
              </w:tc>
              <w:tc>
                <w:tcPr>
                  <w:tcW w:w="1763"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tc>
            </w:tr>
            <w:tr w:rsidR="00331838" w:rsidRPr="00AD7404" w:rsidTr="003B3751">
              <w:tc>
                <w:tcPr>
                  <w:tcW w:w="2469"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Agent :</w:t>
                  </w:r>
                </w:p>
              </w:tc>
              <w:tc>
                <w:tcPr>
                  <w:tcW w:w="1948"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Pr>
                      <w:rFonts w:ascii="Arial" w:hAnsi="Arial" w:cs="Arial"/>
                      <w:color w:val="000000"/>
                      <w:sz w:val="22"/>
                      <w:szCs w:val="22"/>
                      <w:lang w:bidi="he-IL"/>
                    </w:rPr>
                    <w:t>In</w:t>
                  </w:r>
                  <w:r w:rsidRPr="00AD7404">
                    <w:rPr>
                      <w:rFonts w:ascii="Arial" w:hAnsi="Arial" w:cs="Arial"/>
                      <w:color w:val="000000"/>
                      <w:sz w:val="22"/>
                      <w:szCs w:val="22"/>
                      <w:lang w:bidi="he-IL"/>
                    </w:rPr>
                    <w:t>sp.</w:t>
                  </w:r>
                </w:p>
              </w:tc>
              <w:tc>
                <w:tcPr>
                  <w:tcW w:w="1852"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B.O.:</w:t>
                  </w:r>
                </w:p>
              </w:tc>
              <w:tc>
                <w:tcPr>
                  <w:tcW w:w="1763"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D.O.:</w:t>
                  </w:r>
                </w:p>
              </w:tc>
            </w:tr>
            <w:tr w:rsidR="00331838" w:rsidRPr="00AD7404" w:rsidTr="003B3751">
              <w:tc>
                <w:tcPr>
                  <w:tcW w:w="2469"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Code:</w:t>
                  </w:r>
                </w:p>
              </w:tc>
              <w:tc>
                <w:tcPr>
                  <w:tcW w:w="1948"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Code:</w:t>
                  </w:r>
                </w:p>
              </w:tc>
              <w:tc>
                <w:tcPr>
                  <w:tcW w:w="1852"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Code:</w:t>
                  </w:r>
                </w:p>
              </w:tc>
              <w:tc>
                <w:tcPr>
                  <w:tcW w:w="1763"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Code:</w:t>
                  </w:r>
                </w:p>
              </w:tc>
            </w:tr>
            <w:tr w:rsidR="00331838" w:rsidRPr="00AD7404" w:rsidTr="003B3751">
              <w:trPr>
                <w:trHeight w:val="773"/>
              </w:trPr>
              <w:tc>
                <w:tcPr>
                  <w:tcW w:w="2469"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Policy No.</w:t>
                  </w:r>
                </w:p>
              </w:tc>
              <w:tc>
                <w:tcPr>
                  <w:tcW w:w="5563" w:type="dxa"/>
                  <w:gridSpan w:val="3"/>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Pr>
                      <w:rFonts w:ascii="Arial" w:hAnsi="Arial" w:cs="Arial"/>
                      <w:color w:val="000000"/>
                      <w:sz w:val="22"/>
                      <w:szCs w:val="22"/>
                      <w:lang w:bidi="he-IL"/>
                    </w:rPr>
                    <w:t>In</w:t>
                  </w:r>
                  <w:r w:rsidRPr="00AD7404">
                    <w:rPr>
                      <w:rFonts w:ascii="Arial" w:hAnsi="Arial" w:cs="Arial"/>
                      <w:color w:val="000000"/>
                      <w:sz w:val="22"/>
                      <w:szCs w:val="22"/>
                      <w:lang w:bidi="he-IL"/>
                    </w:rPr>
                    <w:t>sured: Shri/Smt/Kum.                                        Male</w:t>
                  </w:r>
                </w:p>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 xml:space="preserve">                                                                              Female</w:t>
                  </w:r>
                </w:p>
              </w:tc>
            </w:tr>
            <w:tr w:rsidR="00331838" w:rsidRPr="00AD7404" w:rsidTr="003B3751">
              <w:trPr>
                <w:trHeight w:val="953"/>
              </w:trPr>
              <w:tc>
                <w:tcPr>
                  <w:tcW w:w="4417" w:type="dxa"/>
                  <w:gridSpan w:val="2"/>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 xml:space="preserve">Capital Sum </w:t>
                  </w:r>
                  <w:r>
                    <w:rPr>
                      <w:rFonts w:ascii="Arial" w:hAnsi="Arial" w:cs="Arial"/>
                      <w:color w:val="000000"/>
                      <w:sz w:val="22"/>
                      <w:szCs w:val="22"/>
                      <w:lang w:bidi="he-IL"/>
                    </w:rPr>
                    <w:t>In</w:t>
                  </w:r>
                  <w:r w:rsidRPr="00AD7404">
                    <w:rPr>
                      <w:rFonts w:ascii="Arial" w:hAnsi="Arial" w:cs="Arial"/>
                      <w:color w:val="000000"/>
                      <w:sz w:val="22"/>
                      <w:szCs w:val="22"/>
                      <w:lang w:bidi="he-IL"/>
                    </w:rPr>
                    <w:t>sured Rs.</w:t>
                  </w:r>
                </w:p>
              </w:tc>
              <w:tc>
                <w:tcPr>
                  <w:tcW w:w="3615" w:type="dxa"/>
                  <w:gridSpan w:val="2"/>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Address</w:t>
                  </w:r>
                </w:p>
              </w:tc>
            </w:tr>
            <w:tr w:rsidR="00331838" w:rsidRPr="00AD7404" w:rsidTr="003B3751">
              <w:trPr>
                <w:trHeight w:val="1610"/>
              </w:trPr>
              <w:tc>
                <w:tcPr>
                  <w:tcW w:w="2469" w:type="dxa"/>
                  <w:vMerge w:val="restart"/>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 xml:space="preserve">Period of </w:t>
                  </w:r>
                  <w:r>
                    <w:rPr>
                      <w:rFonts w:ascii="Arial" w:hAnsi="Arial" w:cs="Arial"/>
                      <w:color w:val="000000"/>
                      <w:sz w:val="22"/>
                      <w:szCs w:val="22"/>
                      <w:lang w:bidi="he-IL"/>
                    </w:rPr>
                    <w:t>In</w:t>
                  </w:r>
                  <w:r w:rsidRPr="00AD7404">
                    <w:rPr>
                      <w:rFonts w:ascii="Arial" w:hAnsi="Arial" w:cs="Arial"/>
                      <w:color w:val="000000"/>
                      <w:sz w:val="22"/>
                      <w:szCs w:val="22"/>
                      <w:lang w:bidi="he-IL"/>
                    </w:rPr>
                    <w:t>surance</w:t>
                  </w:r>
                </w:p>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From :AM/PM pm</w:t>
                  </w:r>
                </w:p>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To : 12 Noon on</w:t>
                  </w:r>
                </w:p>
              </w:tc>
              <w:tc>
                <w:tcPr>
                  <w:tcW w:w="1948"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 xml:space="preserve">Premium </w:t>
                  </w:r>
                </w:p>
              </w:tc>
              <w:tc>
                <w:tcPr>
                  <w:tcW w:w="3615" w:type="dxa"/>
                  <w:gridSpan w:val="2"/>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Age Last Birthday              Year</w:t>
                  </w:r>
                </w:p>
              </w:tc>
            </w:tr>
            <w:tr w:rsidR="00331838" w:rsidRPr="00AD7404" w:rsidTr="003B3751">
              <w:tc>
                <w:tcPr>
                  <w:tcW w:w="2469" w:type="dxa"/>
                  <w:vMerge/>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tc>
              <w:tc>
                <w:tcPr>
                  <w:tcW w:w="5563" w:type="dxa"/>
                  <w:gridSpan w:val="3"/>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Occupation                                            Code :</w:t>
                  </w:r>
                </w:p>
              </w:tc>
            </w:tr>
            <w:tr w:rsidR="00331838" w:rsidRPr="00AD7404" w:rsidTr="003B3751">
              <w:tc>
                <w:tcPr>
                  <w:tcW w:w="2469"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center"/>
                    <w:rPr>
                      <w:rFonts w:ascii="Arial" w:hAnsi="Arial" w:cs="Arial"/>
                      <w:color w:val="000000"/>
                      <w:sz w:val="22"/>
                      <w:szCs w:val="22"/>
                      <w:lang w:bidi="he-IL"/>
                    </w:rPr>
                  </w:pPr>
                  <w:r w:rsidRPr="00AD7404">
                    <w:rPr>
                      <w:rFonts w:ascii="Arial" w:hAnsi="Arial" w:cs="Arial"/>
                      <w:color w:val="000000"/>
                      <w:sz w:val="22"/>
                      <w:szCs w:val="22"/>
                      <w:lang w:bidi="he-IL"/>
                    </w:rPr>
                    <w:t>Nom</w:t>
                  </w:r>
                  <w:r>
                    <w:rPr>
                      <w:rFonts w:ascii="Arial" w:hAnsi="Arial" w:cs="Arial"/>
                      <w:color w:val="000000"/>
                      <w:sz w:val="22"/>
                      <w:szCs w:val="22"/>
                      <w:lang w:bidi="he-IL"/>
                    </w:rPr>
                    <w:t>in</w:t>
                  </w:r>
                  <w:r w:rsidRPr="00AD7404">
                    <w:rPr>
                      <w:rFonts w:ascii="Arial" w:hAnsi="Arial" w:cs="Arial"/>
                      <w:color w:val="000000"/>
                      <w:sz w:val="22"/>
                      <w:szCs w:val="22"/>
                      <w:lang w:bidi="he-IL"/>
                    </w:rPr>
                    <w:t>ee</w:t>
                  </w:r>
                </w:p>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center"/>
                    <w:rPr>
                      <w:rFonts w:ascii="Arial" w:hAnsi="Arial" w:cs="Arial"/>
                      <w:color w:val="000000"/>
                      <w:sz w:val="22"/>
                      <w:szCs w:val="22"/>
                      <w:lang w:bidi="he-IL"/>
                    </w:rPr>
                  </w:pPr>
                </w:p>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Name :</w:t>
                  </w:r>
                </w:p>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Age :</w:t>
                  </w:r>
                </w:p>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AD7404">
                    <w:rPr>
                      <w:rFonts w:ascii="Arial" w:hAnsi="Arial" w:cs="Arial"/>
                      <w:color w:val="000000"/>
                      <w:sz w:val="22"/>
                      <w:szCs w:val="22"/>
                      <w:lang w:bidi="he-IL"/>
                    </w:rPr>
                    <w:t>Address :</w:t>
                  </w:r>
                </w:p>
              </w:tc>
              <w:tc>
                <w:tcPr>
                  <w:tcW w:w="1948" w:type="dxa"/>
                  <w:vMerge w:val="restart"/>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rPr>
                      <w:rFonts w:ascii="Arial" w:hAnsi="Arial" w:cs="Arial"/>
                      <w:color w:val="000000"/>
                      <w:sz w:val="22"/>
                      <w:szCs w:val="22"/>
                      <w:lang w:bidi="he-IL"/>
                    </w:rPr>
                  </w:pPr>
                  <w:r w:rsidRPr="00AD7404">
                    <w:rPr>
                      <w:rFonts w:ascii="Arial" w:hAnsi="Arial" w:cs="Arial"/>
                      <w:color w:val="000000"/>
                      <w:sz w:val="22"/>
                      <w:szCs w:val="22"/>
                      <w:lang w:bidi="he-IL"/>
                    </w:rPr>
                    <w:t>1. Name &amp; Address</w:t>
                  </w:r>
                </w:p>
              </w:tc>
              <w:tc>
                <w:tcPr>
                  <w:tcW w:w="3615" w:type="dxa"/>
                  <w:gridSpan w:val="2"/>
                  <w:vMerge w:val="restart"/>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rPr>
                      <w:rFonts w:ascii="Arial" w:hAnsi="Arial" w:cs="Arial"/>
                      <w:color w:val="000000"/>
                      <w:sz w:val="22"/>
                      <w:szCs w:val="22"/>
                      <w:lang w:bidi="he-IL"/>
                    </w:rPr>
                  </w:pPr>
                  <w:r w:rsidRPr="00AD7404">
                    <w:rPr>
                      <w:rFonts w:ascii="Arial" w:hAnsi="Arial" w:cs="Arial"/>
                      <w:color w:val="000000"/>
                      <w:sz w:val="22"/>
                      <w:szCs w:val="22"/>
                      <w:lang w:bidi="he-IL"/>
                    </w:rPr>
                    <w:t>Witness to nom</w:t>
                  </w:r>
                  <w:r>
                    <w:rPr>
                      <w:rFonts w:ascii="Arial" w:hAnsi="Arial" w:cs="Arial"/>
                      <w:color w:val="000000"/>
                      <w:sz w:val="22"/>
                      <w:szCs w:val="22"/>
                      <w:lang w:bidi="he-IL"/>
                    </w:rPr>
                    <w:t>in</w:t>
                  </w:r>
                  <w:r w:rsidRPr="00AD7404">
                    <w:rPr>
                      <w:rFonts w:ascii="Arial" w:hAnsi="Arial" w:cs="Arial"/>
                      <w:color w:val="000000"/>
                      <w:sz w:val="22"/>
                      <w:szCs w:val="22"/>
                      <w:lang w:bidi="he-IL"/>
                    </w:rPr>
                    <w:t>ation                  2.</w:t>
                  </w:r>
                </w:p>
              </w:tc>
            </w:tr>
            <w:tr w:rsidR="00331838" w:rsidRPr="00AD7404" w:rsidTr="003B3751">
              <w:trPr>
                <w:trHeight w:val="710"/>
              </w:trPr>
              <w:tc>
                <w:tcPr>
                  <w:tcW w:w="2469" w:type="dxa"/>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rPr>
                      <w:rFonts w:ascii="Arial" w:hAnsi="Arial" w:cs="Arial"/>
                      <w:color w:val="000000"/>
                      <w:sz w:val="22"/>
                      <w:szCs w:val="22"/>
                      <w:lang w:bidi="he-IL"/>
                    </w:rPr>
                  </w:pPr>
                  <w:r w:rsidRPr="00AD7404">
                    <w:rPr>
                      <w:rFonts w:ascii="Arial" w:hAnsi="Arial" w:cs="Arial"/>
                      <w:color w:val="000000"/>
                      <w:sz w:val="22"/>
                      <w:szCs w:val="22"/>
                      <w:lang w:bidi="he-IL"/>
                    </w:rPr>
                    <w:t>Relationship</w:t>
                  </w:r>
                </w:p>
              </w:tc>
              <w:tc>
                <w:tcPr>
                  <w:tcW w:w="1948" w:type="dxa"/>
                  <w:vMerge/>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tc>
              <w:tc>
                <w:tcPr>
                  <w:tcW w:w="3615" w:type="dxa"/>
                  <w:gridSpan w:val="2"/>
                  <w:vMerge/>
                </w:tcPr>
                <w:p w:rsidR="00331838" w:rsidRPr="00AD7404"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tc>
            </w:tr>
          </w:tbl>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88797C">
              <w:rPr>
                <w:rFonts w:ascii="Arial" w:hAnsi="Arial" w:cs="Arial"/>
                <w:color w:val="000000"/>
                <w:sz w:val="22"/>
                <w:szCs w:val="22"/>
                <w:lang w:bidi="he-IL"/>
              </w:rPr>
              <w:tab/>
            </w:r>
            <w:r>
              <w:rPr>
                <w:rFonts w:ascii="Arial" w:hAnsi="Arial" w:cs="Arial"/>
                <w:color w:val="000000"/>
                <w:sz w:val="22"/>
                <w:szCs w:val="22"/>
                <w:lang w:bidi="he-IL"/>
              </w:rPr>
              <w:t>IN</w:t>
            </w:r>
            <w:r w:rsidRPr="0088797C">
              <w:rPr>
                <w:rFonts w:ascii="Arial" w:hAnsi="Arial" w:cs="Arial"/>
                <w:color w:val="000000"/>
                <w:sz w:val="22"/>
                <w:szCs w:val="22"/>
                <w:lang w:bidi="he-IL"/>
              </w:rPr>
              <w:t xml:space="preserve"> WITNESS WHEREOF the undersigned be</w:t>
            </w:r>
            <w:r>
              <w:rPr>
                <w:rFonts w:ascii="Arial" w:hAnsi="Arial" w:cs="Arial"/>
                <w:color w:val="000000"/>
                <w:sz w:val="22"/>
                <w:szCs w:val="22"/>
                <w:lang w:bidi="he-IL"/>
              </w:rPr>
              <w:t>in</w:t>
            </w:r>
            <w:r w:rsidRPr="0088797C">
              <w:rPr>
                <w:rFonts w:ascii="Arial" w:hAnsi="Arial" w:cs="Arial"/>
                <w:color w:val="000000"/>
                <w:sz w:val="22"/>
                <w:szCs w:val="22"/>
                <w:lang w:bidi="he-IL"/>
              </w:rPr>
              <w:t>g duly authorised by Directors of the company and on behalf of the company has/ have here</w:t>
            </w:r>
            <w:r>
              <w:rPr>
                <w:rFonts w:ascii="Arial" w:hAnsi="Arial" w:cs="Arial"/>
                <w:color w:val="000000"/>
                <w:sz w:val="22"/>
                <w:szCs w:val="22"/>
                <w:lang w:bidi="he-IL"/>
              </w:rPr>
              <w:t>i</w:t>
            </w:r>
            <w:r w:rsidRPr="0088797C">
              <w:rPr>
                <w:rFonts w:ascii="Arial" w:hAnsi="Arial" w:cs="Arial"/>
                <w:color w:val="000000"/>
                <w:sz w:val="22"/>
                <w:szCs w:val="22"/>
                <w:lang w:bidi="he-IL"/>
              </w:rPr>
              <w:t>nto set his/their hand at this ________________ day of ____________________ 19 ____________</w:t>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left="720" w:right="27" w:hanging="720"/>
              <w:jc w:val="both"/>
              <w:rPr>
                <w:rFonts w:ascii="Arial" w:hAnsi="Arial" w:cs="Arial"/>
                <w:color w:val="000000"/>
                <w:sz w:val="22"/>
                <w:szCs w:val="22"/>
                <w:lang w:bidi="he-IL"/>
              </w:rPr>
            </w:pPr>
            <w:r w:rsidRPr="0088797C">
              <w:rPr>
                <w:rFonts w:ascii="Arial" w:hAnsi="Arial" w:cs="Arial"/>
                <w:color w:val="000000"/>
                <w:sz w:val="22"/>
                <w:szCs w:val="22"/>
                <w:lang w:bidi="he-IL"/>
              </w:rPr>
              <w:tab/>
            </w:r>
            <w:r w:rsidRPr="0088797C">
              <w:rPr>
                <w:rFonts w:ascii="Arial" w:hAnsi="Arial" w:cs="Arial"/>
                <w:color w:val="000000"/>
                <w:sz w:val="22"/>
                <w:szCs w:val="22"/>
                <w:lang w:bidi="he-IL"/>
              </w:rPr>
              <w:tab/>
            </w:r>
            <w:r w:rsidRPr="0088797C">
              <w:rPr>
                <w:rFonts w:ascii="Arial" w:hAnsi="Arial" w:cs="Arial"/>
                <w:color w:val="000000"/>
                <w:sz w:val="22"/>
                <w:szCs w:val="22"/>
                <w:lang w:bidi="he-IL"/>
              </w:rPr>
              <w:tab/>
              <w:t xml:space="preserve">   For THE NEW </w:t>
            </w:r>
            <w:r>
              <w:rPr>
                <w:rFonts w:ascii="Arial" w:hAnsi="Arial" w:cs="Arial"/>
                <w:color w:val="000000"/>
                <w:sz w:val="22"/>
                <w:szCs w:val="22"/>
                <w:lang w:bidi="he-IL"/>
              </w:rPr>
              <w:t>IN</w:t>
            </w:r>
            <w:r w:rsidRPr="0088797C">
              <w:rPr>
                <w:rFonts w:ascii="Arial" w:hAnsi="Arial" w:cs="Arial"/>
                <w:color w:val="000000"/>
                <w:sz w:val="22"/>
                <w:szCs w:val="22"/>
                <w:lang w:bidi="he-IL"/>
              </w:rPr>
              <w:t>DIA ASSURANCE COMPNAY LIMITED</w:t>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left="720" w:right="27" w:hanging="720"/>
              <w:jc w:val="both"/>
              <w:rPr>
                <w:rFonts w:ascii="Arial" w:hAnsi="Arial" w:cs="Arial"/>
                <w:color w:val="000000"/>
                <w:sz w:val="22"/>
                <w:szCs w:val="22"/>
                <w:lang w:bidi="he-IL"/>
              </w:rPr>
            </w:pPr>
            <w:r w:rsidRPr="0088797C">
              <w:rPr>
                <w:rFonts w:ascii="Arial" w:hAnsi="Arial" w:cs="Arial"/>
                <w:color w:val="000000"/>
                <w:sz w:val="22"/>
                <w:szCs w:val="22"/>
                <w:lang w:bidi="he-IL"/>
              </w:rPr>
              <w:tab/>
            </w:r>
            <w:r w:rsidRPr="0088797C">
              <w:rPr>
                <w:rFonts w:ascii="Arial" w:hAnsi="Arial" w:cs="Arial"/>
                <w:color w:val="000000"/>
                <w:sz w:val="22"/>
                <w:szCs w:val="22"/>
                <w:lang w:bidi="he-IL"/>
              </w:rPr>
              <w:tab/>
            </w:r>
            <w:r w:rsidRPr="0088797C">
              <w:rPr>
                <w:rFonts w:ascii="Arial" w:hAnsi="Arial" w:cs="Arial"/>
                <w:color w:val="000000"/>
                <w:sz w:val="22"/>
                <w:szCs w:val="22"/>
                <w:lang w:bidi="he-IL"/>
              </w:rPr>
              <w:tab/>
            </w:r>
            <w:r w:rsidRPr="0088797C">
              <w:rPr>
                <w:rFonts w:ascii="Arial" w:hAnsi="Arial" w:cs="Arial"/>
                <w:color w:val="000000"/>
                <w:sz w:val="22"/>
                <w:szCs w:val="22"/>
                <w:lang w:bidi="he-IL"/>
              </w:rPr>
              <w:tab/>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left="720" w:right="27" w:hanging="720"/>
              <w:jc w:val="both"/>
              <w:rPr>
                <w:rFonts w:ascii="Arial" w:hAnsi="Arial" w:cs="Arial"/>
                <w:color w:val="000000"/>
                <w:sz w:val="22"/>
                <w:szCs w:val="22"/>
                <w:lang w:bidi="he-IL"/>
              </w:rPr>
            </w:pPr>
            <w:r w:rsidRPr="0088797C">
              <w:rPr>
                <w:rFonts w:ascii="Arial" w:hAnsi="Arial" w:cs="Arial"/>
                <w:color w:val="000000"/>
                <w:sz w:val="22"/>
                <w:szCs w:val="22"/>
                <w:lang w:bidi="he-IL"/>
              </w:rPr>
              <w:t xml:space="preserve">                                                                 Duly constituted Attorney (s)</w:t>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left="720" w:right="27" w:hanging="720"/>
              <w:jc w:val="both"/>
              <w:rPr>
                <w:rFonts w:ascii="Arial" w:hAnsi="Arial" w:cs="Arial"/>
                <w:color w:val="000000"/>
                <w:sz w:val="22"/>
                <w:szCs w:val="22"/>
                <w:lang w:bidi="he-I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97"/>
            </w:tblGrid>
            <w:tr w:rsidR="00331838" w:rsidRPr="0088797C" w:rsidTr="003B3751">
              <w:tc>
                <w:tcPr>
                  <w:tcW w:w="8297" w:type="dxa"/>
                </w:tcPr>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88797C">
                    <w:rPr>
                      <w:rFonts w:ascii="Arial" w:hAnsi="Arial" w:cs="Arial"/>
                      <w:color w:val="000000"/>
                      <w:sz w:val="22"/>
                      <w:szCs w:val="22"/>
                      <w:lang w:bidi="he-IL"/>
                    </w:rPr>
                    <w:t>64 VB COMPLIANCE</w:t>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88797C">
                    <w:rPr>
                      <w:rFonts w:ascii="Arial" w:hAnsi="Arial" w:cs="Arial"/>
                      <w:color w:val="000000"/>
                      <w:sz w:val="22"/>
                      <w:szCs w:val="22"/>
                      <w:lang w:bidi="he-IL"/>
                    </w:rPr>
                    <w:t>Certified that full and f</w:t>
                  </w:r>
                  <w:r>
                    <w:rPr>
                      <w:rFonts w:ascii="Arial" w:hAnsi="Arial" w:cs="Arial"/>
                      <w:color w:val="000000"/>
                      <w:sz w:val="22"/>
                      <w:szCs w:val="22"/>
                      <w:lang w:bidi="he-IL"/>
                    </w:rPr>
                    <w:t>in</w:t>
                  </w:r>
                  <w:r w:rsidRPr="0088797C">
                    <w:rPr>
                      <w:rFonts w:ascii="Arial" w:hAnsi="Arial" w:cs="Arial"/>
                      <w:color w:val="000000"/>
                      <w:sz w:val="22"/>
                      <w:szCs w:val="22"/>
                      <w:lang w:bidi="he-IL"/>
                    </w:rPr>
                    <w:t xml:space="preserve">al premium under this policy has been collected </w:t>
                  </w:r>
                  <w:r>
                    <w:rPr>
                      <w:rFonts w:ascii="Arial" w:hAnsi="Arial" w:cs="Arial"/>
                      <w:color w:val="000000"/>
                      <w:sz w:val="22"/>
                      <w:szCs w:val="22"/>
                      <w:lang w:bidi="he-IL"/>
                    </w:rPr>
                    <w:t>in</w:t>
                  </w:r>
                  <w:r w:rsidRPr="0088797C">
                    <w:rPr>
                      <w:rFonts w:ascii="Arial" w:hAnsi="Arial" w:cs="Arial"/>
                      <w:color w:val="000000"/>
                      <w:sz w:val="22"/>
                      <w:szCs w:val="22"/>
                      <w:lang w:bidi="he-IL"/>
                    </w:rPr>
                    <w:t xml:space="preserve"> compliance with action 64 VB of the </w:t>
                  </w:r>
                  <w:r>
                    <w:rPr>
                      <w:rFonts w:ascii="Arial" w:hAnsi="Arial" w:cs="Arial"/>
                      <w:color w:val="000000"/>
                      <w:sz w:val="22"/>
                      <w:szCs w:val="22"/>
                      <w:lang w:bidi="he-IL"/>
                    </w:rPr>
                    <w:t>In</w:t>
                  </w:r>
                  <w:r w:rsidRPr="0088797C">
                    <w:rPr>
                      <w:rFonts w:ascii="Arial" w:hAnsi="Arial" w:cs="Arial"/>
                      <w:color w:val="000000"/>
                      <w:sz w:val="22"/>
                      <w:szCs w:val="22"/>
                      <w:lang w:bidi="he-IL"/>
                    </w:rPr>
                    <w:t xml:space="preserve">surance Act 1938 and Rules 58/59 of the </w:t>
                  </w:r>
                  <w:r>
                    <w:rPr>
                      <w:rFonts w:ascii="Arial" w:hAnsi="Arial" w:cs="Arial"/>
                      <w:color w:val="000000"/>
                      <w:sz w:val="22"/>
                      <w:szCs w:val="22"/>
                      <w:lang w:bidi="he-IL"/>
                    </w:rPr>
                    <w:t>in</w:t>
                  </w:r>
                  <w:r w:rsidRPr="0088797C">
                    <w:rPr>
                      <w:rFonts w:ascii="Arial" w:hAnsi="Arial" w:cs="Arial"/>
                      <w:color w:val="000000"/>
                      <w:sz w:val="22"/>
                      <w:szCs w:val="22"/>
                      <w:lang w:bidi="he-IL"/>
                    </w:rPr>
                    <w:t>surance Rules, 1938. As per details below:</w:t>
                  </w:r>
                </w:p>
                <w:tbl>
                  <w:tblPr>
                    <w:tblpPr w:leftFromText="180" w:rightFromText="180" w:vertAnchor="text" w:horzAnchor="margin" w:tblpXSpec="right" w:tblpY="1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1"/>
                  </w:tblGrid>
                  <w:tr w:rsidR="00331838" w:rsidRPr="00E12D7B" w:rsidTr="003B3751">
                    <w:trPr>
                      <w:trHeight w:val="1025"/>
                    </w:trPr>
                    <w:tc>
                      <w:tcPr>
                        <w:tcW w:w="989" w:type="dxa"/>
                      </w:tcPr>
                      <w:p w:rsidR="00331838" w:rsidRPr="00E12D7B"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Pr>
                            <w:rFonts w:ascii="Arial" w:hAnsi="Arial" w:cs="Arial"/>
                            <w:color w:val="000000"/>
                            <w:sz w:val="22"/>
                            <w:szCs w:val="22"/>
                            <w:lang w:bidi="he-IL"/>
                          </w:rPr>
                          <w:t>STAMP</w:t>
                        </w:r>
                      </w:p>
                    </w:tc>
                  </w:tr>
                </w:tbl>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88797C">
                    <w:rPr>
                      <w:rFonts w:ascii="Arial" w:hAnsi="Arial" w:cs="Arial"/>
                      <w:color w:val="000000"/>
                      <w:sz w:val="22"/>
                      <w:szCs w:val="22"/>
                      <w:lang w:bidi="he-IL"/>
                    </w:rPr>
                    <w:t>Mode of Payment  :    CASH / CHEQUE</w:t>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88797C">
                    <w:rPr>
                      <w:rFonts w:ascii="Arial" w:hAnsi="Arial" w:cs="Arial"/>
                      <w:color w:val="000000"/>
                      <w:sz w:val="22"/>
                      <w:szCs w:val="22"/>
                      <w:lang w:bidi="he-IL"/>
                    </w:rPr>
                    <w:t>Date of Payment   :    __________ Amount Rs __________________</w:t>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88797C">
                    <w:rPr>
                      <w:rFonts w:ascii="Arial" w:hAnsi="Arial" w:cs="Arial"/>
                      <w:color w:val="000000"/>
                      <w:sz w:val="22"/>
                      <w:szCs w:val="22"/>
                      <w:lang w:bidi="he-IL"/>
                    </w:rPr>
                    <w:t>Receipt No.            :   ______________________</w:t>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88797C">
                    <w:rPr>
                      <w:rFonts w:ascii="Arial" w:hAnsi="Arial" w:cs="Arial"/>
                      <w:color w:val="000000"/>
                      <w:sz w:val="22"/>
                      <w:szCs w:val="22"/>
                      <w:lang w:bidi="he-IL"/>
                    </w:rPr>
                    <w:t xml:space="preserve">If paid by Chq. Date of credit to the Co’s account ____________________ </w:t>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88797C">
                    <w:rPr>
                      <w:rFonts w:ascii="Arial" w:hAnsi="Arial" w:cs="Arial"/>
                      <w:color w:val="000000"/>
                      <w:sz w:val="22"/>
                      <w:szCs w:val="22"/>
                      <w:lang w:bidi="he-IL"/>
                    </w:rPr>
                    <w:t xml:space="preserve">                                                                   For The New </w:t>
                  </w:r>
                  <w:r>
                    <w:rPr>
                      <w:rFonts w:ascii="Arial" w:hAnsi="Arial" w:cs="Arial"/>
                      <w:color w:val="000000"/>
                      <w:sz w:val="22"/>
                      <w:szCs w:val="22"/>
                      <w:lang w:bidi="he-IL"/>
                    </w:rPr>
                    <w:t>In</w:t>
                  </w:r>
                  <w:r w:rsidRPr="0088797C">
                    <w:rPr>
                      <w:rFonts w:ascii="Arial" w:hAnsi="Arial" w:cs="Arial"/>
                      <w:color w:val="000000"/>
                      <w:sz w:val="22"/>
                      <w:szCs w:val="22"/>
                      <w:lang w:bidi="he-IL"/>
                    </w:rPr>
                    <w:t>dia Assurance Co.</w:t>
                  </w:r>
                  <w:r>
                    <w:rPr>
                      <w:rFonts w:ascii="Arial" w:hAnsi="Arial" w:cs="Arial"/>
                      <w:color w:val="000000"/>
                      <w:sz w:val="22"/>
                      <w:szCs w:val="22"/>
                      <w:lang w:bidi="he-IL"/>
                    </w:rPr>
                    <w:t xml:space="preserve"> </w:t>
                  </w:r>
                  <w:r w:rsidRPr="0088797C">
                    <w:rPr>
                      <w:rFonts w:ascii="Arial" w:hAnsi="Arial" w:cs="Arial"/>
                      <w:color w:val="000000"/>
                      <w:sz w:val="22"/>
                      <w:szCs w:val="22"/>
                      <w:lang w:bidi="he-IL"/>
                    </w:rPr>
                    <w:t>Ltd.</w:t>
                  </w:r>
                  <w:r>
                    <w:rPr>
                      <w:rFonts w:ascii="Arial" w:hAnsi="Arial" w:cs="Arial"/>
                      <w:color w:val="000000"/>
                      <w:sz w:val="22"/>
                      <w:szCs w:val="22"/>
                      <w:lang w:bidi="he-IL"/>
                    </w:rPr>
                    <w:t>,</w:t>
                  </w: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r w:rsidRPr="0088797C">
                    <w:rPr>
                      <w:rFonts w:ascii="Arial" w:hAnsi="Arial" w:cs="Arial"/>
                      <w:color w:val="000000"/>
                      <w:sz w:val="22"/>
                      <w:szCs w:val="22"/>
                      <w:lang w:bidi="he-IL"/>
                    </w:rPr>
                    <w:t xml:space="preserve">                                                                      Duly Constituted Attorney (s)</w:t>
                  </w:r>
                </w:p>
              </w:tc>
            </w:tr>
          </w:tbl>
          <w:p w:rsidR="00331838" w:rsidRPr="0088797C" w:rsidRDefault="00331838" w:rsidP="00EA77F8">
            <w:pPr>
              <w:pStyle w:val="Style"/>
              <w:tabs>
                <w:tab w:val="left" w:pos="720"/>
                <w:tab w:val="left" w:pos="1440"/>
                <w:tab w:val="left" w:pos="2160"/>
                <w:tab w:val="left" w:pos="2880"/>
                <w:tab w:val="left" w:pos="4320"/>
                <w:tab w:val="left" w:pos="5040"/>
                <w:tab w:val="left" w:pos="5760"/>
                <w:tab w:val="left" w:pos="6480"/>
              </w:tabs>
              <w:spacing w:beforeLines="100"/>
              <w:ind w:right="27"/>
              <w:jc w:val="both"/>
              <w:rPr>
                <w:rFonts w:ascii="Arial" w:hAnsi="Arial" w:cs="Arial"/>
                <w:color w:val="000000"/>
                <w:sz w:val="22"/>
                <w:szCs w:val="22"/>
                <w:lang w:bidi="he-IL"/>
              </w:rPr>
            </w:pPr>
          </w:p>
        </w:tc>
      </w:tr>
    </w:tbl>
    <w:p w:rsidR="00331838" w:rsidRDefault="00331838" w:rsidP="00EA77F8">
      <w:pPr>
        <w:pStyle w:val="Style"/>
        <w:tabs>
          <w:tab w:val="left" w:pos="720"/>
          <w:tab w:val="left" w:pos="1440"/>
          <w:tab w:val="left" w:pos="2160"/>
          <w:tab w:val="left" w:pos="2880"/>
          <w:tab w:val="left" w:pos="4320"/>
          <w:tab w:val="left" w:pos="5040"/>
          <w:tab w:val="left" w:pos="5760"/>
          <w:tab w:val="left" w:pos="6480"/>
        </w:tabs>
        <w:spacing w:beforeLines="50"/>
        <w:ind w:left="1440" w:right="27" w:hanging="1440"/>
        <w:jc w:val="both"/>
        <w:rPr>
          <w:rFonts w:ascii="Arial" w:hAnsi="Arial" w:cs="Arial"/>
        </w:rPr>
      </w:pPr>
    </w:p>
    <w:p w:rsidR="00844FD3" w:rsidRDefault="00065326"/>
    <w:p w:rsidR="00EC34CE" w:rsidRDefault="00EC34CE"/>
    <w:p w:rsidR="00EC34CE" w:rsidRDefault="00EC34CE"/>
    <w:p w:rsidR="00EC34CE" w:rsidRDefault="00EC34CE"/>
    <w:p w:rsidR="00EC34CE" w:rsidRDefault="00EC34CE"/>
    <w:p w:rsidR="00EC34CE" w:rsidRDefault="00EC34CE"/>
    <w:p w:rsidR="00EC34CE" w:rsidRDefault="00EC34CE"/>
    <w:p w:rsidR="00EC34CE" w:rsidRDefault="00EC34CE"/>
    <w:p w:rsidR="00EC34CE" w:rsidRDefault="00EC34CE"/>
    <w:p w:rsidR="00EC34CE" w:rsidRDefault="00EC34CE"/>
    <w:p w:rsidR="00EC34CE" w:rsidRDefault="00EC34CE"/>
    <w:p w:rsidR="00ED10C5" w:rsidRPr="00ED10C5" w:rsidRDefault="00ED10C5" w:rsidP="00ED10C5">
      <w:pPr>
        <w:jc w:val="center"/>
        <w:rPr>
          <w:rFonts w:ascii="Arial" w:hAnsi="Arial" w:cs="Arial"/>
          <w:b/>
          <w:sz w:val="24"/>
          <w:szCs w:val="24"/>
          <w:lang w:bidi="he-IL"/>
        </w:rPr>
      </w:pPr>
      <w:r w:rsidRPr="00ED10C5">
        <w:rPr>
          <w:rFonts w:ascii="Arial" w:hAnsi="Arial" w:cs="Arial"/>
          <w:b/>
          <w:sz w:val="24"/>
          <w:szCs w:val="24"/>
          <w:lang w:bidi="he-IL"/>
        </w:rPr>
        <w:lastRenderedPageBreak/>
        <w:t>MIP-13 : JANATA PERSONAL ACCIDENT SUKSHMA BIMA POLICY</w:t>
      </w:r>
    </w:p>
    <w:p w:rsidR="00984BB7" w:rsidRPr="00ED10C5" w:rsidRDefault="00984BB7" w:rsidP="00ED10C5">
      <w:pPr>
        <w:jc w:val="center"/>
        <w:rPr>
          <w:rFonts w:ascii="Arial" w:hAnsi="Arial" w:cs="Arial"/>
          <w:sz w:val="28"/>
          <w:szCs w:val="28"/>
        </w:rPr>
      </w:pPr>
      <w:r w:rsidRPr="00984BB7">
        <w:rPr>
          <w:rFonts w:ascii="Arial" w:hAnsi="Arial" w:cs="Arial"/>
          <w:b/>
          <w:sz w:val="24"/>
          <w:szCs w:val="24"/>
        </w:rPr>
        <w:t>PROPOSAL FORM</w:t>
      </w:r>
    </w:p>
    <w:p w:rsidR="00984BB7" w:rsidRPr="00984BB7" w:rsidRDefault="00984BB7" w:rsidP="00984BB7">
      <w:pPr>
        <w:widowControl w:val="0"/>
        <w:numPr>
          <w:ilvl w:val="0"/>
          <w:numId w:val="4"/>
        </w:numPr>
        <w:autoSpaceDN w:val="0"/>
        <w:adjustRightInd w:val="0"/>
        <w:spacing w:after="0" w:line="240" w:lineRule="auto"/>
        <w:ind w:left="720"/>
        <w:rPr>
          <w:rFonts w:ascii="Arial" w:hAnsi="Arial" w:cs="Arial"/>
        </w:rPr>
      </w:pPr>
      <w:r w:rsidRPr="00E856EF">
        <w:rPr>
          <w:rFonts w:ascii="Arial" w:hAnsi="Arial" w:cs="Arial"/>
        </w:rPr>
        <w:t>Name of Proposer Mr/Mrs: ______________________________</w:t>
      </w:r>
      <w:r>
        <w:rPr>
          <w:rFonts w:ascii="Arial" w:hAnsi="Arial" w:cs="Arial"/>
        </w:rPr>
        <w:t>______</w:t>
      </w:r>
    </w:p>
    <w:p w:rsidR="00984BB7" w:rsidRPr="00E856EF" w:rsidRDefault="00984BB7" w:rsidP="00984BB7">
      <w:pPr>
        <w:widowControl w:val="0"/>
        <w:numPr>
          <w:ilvl w:val="0"/>
          <w:numId w:val="4"/>
        </w:numPr>
        <w:autoSpaceDN w:val="0"/>
        <w:adjustRightInd w:val="0"/>
        <w:spacing w:after="0" w:line="240" w:lineRule="auto"/>
        <w:ind w:left="720"/>
        <w:rPr>
          <w:rFonts w:ascii="Arial" w:hAnsi="Arial" w:cs="Arial"/>
        </w:rPr>
      </w:pPr>
      <w:r w:rsidRPr="00E856EF">
        <w:rPr>
          <w:rFonts w:ascii="Arial" w:hAnsi="Arial" w:cs="Arial"/>
        </w:rPr>
        <w:t>Full Address: _________________________</w:t>
      </w:r>
      <w:r>
        <w:rPr>
          <w:rFonts w:ascii="Arial" w:hAnsi="Arial" w:cs="Arial"/>
        </w:rPr>
        <w:t>______________________</w:t>
      </w:r>
    </w:p>
    <w:p w:rsidR="00984BB7" w:rsidRPr="00E856EF" w:rsidRDefault="00984BB7" w:rsidP="00984BB7">
      <w:pPr>
        <w:rPr>
          <w:rFonts w:ascii="Arial" w:hAnsi="Arial" w:cs="Arial"/>
        </w:rPr>
      </w:pPr>
    </w:p>
    <w:p w:rsidR="00984BB7" w:rsidRPr="00E856EF" w:rsidRDefault="00984BB7" w:rsidP="00984BB7">
      <w:pPr>
        <w:rPr>
          <w:rFonts w:ascii="Arial" w:hAnsi="Arial" w:cs="Arial"/>
        </w:rPr>
      </w:pPr>
    </w:p>
    <w:p w:rsidR="00984BB7" w:rsidRPr="00E856EF" w:rsidRDefault="00984BB7" w:rsidP="00984BB7">
      <w:pPr>
        <w:widowControl w:val="0"/>
        <w:numPr>
          <w:ilvl w:val="0"/>
          <w:numId w:val="4"/>
        </w:numPr>
        <w:autoSpaceDN w:val="0"/>
        <w:adjustRightInd w:val="0"/>
        <w:spacing w:after="0" w:line="240" w:lineRule="auto"/>
        <w:ind w:left="720"/>
        <w:rPr>
          <w:rFonts w:ascii="Arial" w:hAnsi="Arial" w:cs="Arial"/>
        </w:rPr>
      </w:pPr>
      <w:r w:rsidRPr="00E856EF">
        <w:rPr>
          <w:rFonts w:ascii="Arial" w:hAnsi="Arial" w:cs="Arial"/>
        </w:rPr>
        <w:t>Age: _________________________ 4. Date of Birth: _________________________</w:t>
      </w:r>
    </w:p>
    <w:p w:rsidR="00984BB7" w:rsidRPr="00E856EF" w:rsidRDefault="00984BB7" w:rsidP="00984BB7">
      <w:pPr>
        <w:rPr>
          <w:rFonts w:ascii="Arial" w:hAnsi="Arial" w:cs="Arial"/>
        </w:rPr>
      </w:pPr>
    </w:p>
    <w:p w:rsidR="00984BB7" w:rsidRPr="00E856EF" w:rsidRDefault="00984BB7" w:rsidP="00984BB7">
      <w:pPr>
        <w:widowControl w:val="0"/>
        <w:numPr>
          <w:ilvl w:val="0"/>
          <w:numId w:val="4"/>
        </w:numPr>
        <w:autoSpaceDN w:val="0"/>
        <w:adjustRightInd w:val="0"/>
        <w:spacing w:after="0" w:line="240" w:lineRule="auto"/>
        <w:ind w:left="720"/>
        <w:rPr>
          <w:rFonts w:ascii="Arial" w:hAnsi="Arial" w:cs="Arial"/>
        </w:rPr>
      </w:pPr>
      <w:r w:rsidRPr="00E856EF">
        <w:rPr>
          <w:rFonts w:ascii="Arial" w:hAnsi="Arial" w:cs="Arial"/>
        </w:rPr>
        <w:t>Occupation: ____________________ 6. Annual Income:</w:t>
      </w:r>
      <w:r>
        <w:rPr>
          <w:rFonts w:ascii="Arial" w:hAnsi="Arial" w:cs="Arial"/>
        </w:rPr>
        <w:t>Rs._______________</w:t>
      </w:r>
      <w:r w:rsidRPr="00E856EF">
        <w:rPr>
          <w:rFonts w:ascii="Arial" w:hAnsi="Arial" w:cs="Arial"/>
        </w:rPr>
        <w:t xml:space="preserve"> </w:t>
      </w:r>
      <w:r>
        <w:rPr>
          <w:rFonts w:ascii="Arial" w:hAnsi="Arial" w:cs="Arial"/>
        </w:rPr>
        <w:t xml:space="preserve"> </w:t>
      </w:r>
    </w:p>
    <w:p w:rsidR="00984BB7" w:rsidRPr="00E856EF" w:rsidRDefault="00984BB7" w:rsidP="00984BB7">
      <w:pPr>
        <w:rPr>
          <w:rFonts w:ascii="Arial" w:hAnsi="Arial" w:cs="Arial"/>
        </w:rPr>
      </w:pPr>
    </w:p>
    <w:p w:rsidR="00984BB7" w:rsidRPr="00E856EF" w:rsidRDefault="00984BB7" w:rsidP="00984BB7">
      <w:pPr>
        <w:ind w:left="360"/>
        <w:rPr>
          <w:rFonts w:ascii="Arial" w:hAnsi="Arial" w:cs="Arial"/>
        </w:rPr>
      </w:pPr>
      <w:r w:rsidRPr="00E856EF">
        <w:rPr>
          <w:rFonts w:ascii="Arial" w:hAnsi="Arial" w:cs="Arial"/>
        </w:rPr>
        <w:t>7. If there is any disability Please specify: _____________________________________</w:t>
      </w:r>
    </w:p>
    <w:p w:rsidR="00984BB7" w:rsidRPr="00E856EF" w:rsidRDefault="00984BB7" w:rsidP="00984BB7">
      <w:pPr>
        <w:rPr>
          <w:rFonts w:ascii="Arial" w:hAnsi="Arial" w:cs="Arial"/>
        </w:rPr>
      </w:pPr>
      <w:r w:rsidRPr="00E856EF">
        <w:rPr>
          <w:rFonts w:ascii="Arial" w:hAnsi="Arial" w:cs="Arial"/>
        </w:rPr>
        <w:t>8. Name of nominee: ______________________</w:t>
      </w:r>
      <w:r>
        <w:rPr>
          <w:rFonts w:ascii="Arial" w:hAnsi="Arial" w:cs="Arial"/>
        </w:rPr>
        <w:t>_______________________________</w:t>
      </w:r>
    </w:p>
    <w:p w:rsidR="00984BB7" w:rsidRPr="00E856EF" w:rsidRDefault="00984BB7" w:rsidP="00984BB7">
      <w:pPr>
        <w:rPr>
          <w:rFonts w:ascii="Arial" w:hAnsi="Arial" w:cs="Arial"/>
        </w:rPr>
      </w:pPr>
      <w:r w:rsidRPr="00E856EF">
        <w:rPr>
          <w:rFonts w:ascii="Arial" w:hAnsi="Arial" w:cs="Arial"/>
        </w:rPr>
        <w:t>9. His/Her Age: __________________________________________________________</w:t>
      </w:r>
    </w:p>
    <w:p w:rsidR="00984BB7" w:rsidRPr="00E856EF" w:rsidRDefault="00984BB7" w:rsidP="00984BB7">
      <w:pPr>
        <w:rPr>
          <w:rFonts w:ascii="Arial" w:hAnsi="Arial" w:cs="Arial"/>
        </w:rPr>
      </w:pPr>
      <w:r w:rsidRPr="00E856EF">
        <w:rPr>
          <w:rFonts w:ascii="Arial" w:hAnsi="Arial" w:cs="Arial"/>
        </w:rPr>
        <w:t>10. Relation with Insured: __________________</w:t>
      </w:r>
      <w:r>
        <w:rPr>
          <w:rFonts w:ascii="Arial" w:hAnsi="Arial" w:cs="Arial"/>
        </w:rPr>
        <w:t>_______________________________</w:t>
      </w:r>
    </w:p>
    <w:p w:rsidR="00984BB7" w:rsidRDefault="00984BB7" w:rsidP="00984BB7">
      <w:pPr>
        <w:rPr>
          <w:rFonts w:ascii="Arial" w:hAnsi="Arial" w:cs="Arial"/>
        </w:rPr>
      </w:pPr>
      <w:r w:rsidRPr="00E856EF">
        <w:rPr>
          <w:rFonts w:ascii="Arial" w:hAnsi="Arial" w:cs="Arial"/>
        </w:rPr>
        <w:t>11. His/Her full address: __________________________________________________</w:t>
      </w:r>
    </w:p>
    <w:p w:rsidR="00984BB7" w:rsidRPr="00E856EF" w:rsidRDefault="00984BB7" w:rsidP="00984BB7">
      <w:pPr>
        <w:rPr>
          <w:rFonts w:ascii="Arial" w:hAnsi="Arial" w:cs="Arial"/>
        </w:rPr>
      </w:pPr>
      <w:r w:rsidRPr="00E856EF">
        <w:rPr>
          <w:rFonts w:ascii="Arial" w:hAnsi="Arial" w:cs="Arial"/>
        </w:rPr>
        <w:t>12. Witness to Nomination: _________________</w:t>
      </w:r>
      <w:r>
        <w:rPr>
          <w:rFonts w:ascii="Arial" w:hAnsi="Arial" w:cs="Arial"/>
        </w:rPr>
        <w:t>_______________________________</w:t>
      </w:r>
    </w:p>
    <w:p w:rsidR="00984BB7" w:rsidRPr="00E856EF" w:rsidRDefault="00984BB7" w:rsidP="00984BB7">
      <w:pPr>
        <w:widowControl w:val="0"/>
        <w:autoSpaceDN w:val="0"/>
        <w:adjustRightInd w:val="0"/>
        <w:spacing w:after="0" w:line="240" w:lineRule="auto"/>
        <w:ind w:left="1080"/>
        <w:rPr>
          <w:rFonts w:ascii="Arial" w:hAnsi="Arial" w:cs="Arial"/>
        </w:rPr>
      </w:pPr>
      <w:r w:rsidRPr="00E856EF">
        <w:rPr>
          <w:rFonts w:ascii="Arial" w:hAnsi="Arial" w:cs="Arial"/>
        </w:rPr>
        <w:t>Name: 1) ___________________________ 2) ____________________________</w:t>
      </w:r>
    </w:p>
    <w:p w:rsidR="00984BB7" w:rsidRPr="00E856EF" w:rsidRDefault="00984BB7" w:rsidP="00984BB7">
      <w:pPr>
        <w:ind w:left="720"/>
        <w:rPr>
          <w:rFonts w:ascii="Arial" w:hAnsi="Arial" w:cs="Arial"/>
        </w:rPr>
      </w:pPr>
    </w:p>
    <w:p w:rsidR="00984BB7" w:rsidRPr="00E856EF" w:rsidRDefault="00984BB7" w:rsidP="00984BB7">
      <w:pPr>
        <w:widowControl w:val="0"/>
        <w:autoSpaceDN w:val="0"/>
        <w:adjustRightInd w:val="0"/>
        <w:spacing w:after="0" w:line="240" w:lineRule="auto"/>
        <w:ind w:left="1080"/>
        <w:rPr>
          <w:rFonts w:ascii="Arial" w:hAnsi="Arial" w:cs="Arial"/>
        </w:rPr>
      </w:pPr>
      <w:r w:rsidRPr="00E856EF">
        <w:rPr>
          <w:rFonts w:ascii="Arial" w:hAnsi="Arial" w:cs="Arial"/>
        </w:rPr>
        <w:t>Address: 1) _________________________ 2) ____________________________</w:t>
      </w:r>
    </w:p>
    <w:p w:rsidR="00984BB7" w:rsidRPr="00E856EF" w:rsidRDefault="00984BB7" w:rsidP="00984BB7">
      <w:pPr>
        <w:rPr>
          <w:rFonts w:ascii="Arial" w:hAnsi="Arial" w:cs="Arial"/>
        </w:rPr>
      </w:pPr>
    </w:p>
    <w:p w:rsidR="00984BB7" w:rsidRPr="00E856EF" w:rsidRDefault="00984BB7" w:rsidP="00984BB7">
      <w:pPr>
        <w:rPr>
          <w:rFonts w:ascii="Arial" w:hAnsi="Arial" w:cs="Arial"/>
        </w:rPr>
      </w:pPr>
      <w:r w:rsidRPr="00E856EF">
        <w:rPr>
          <w:rFonts w:ascii="Arial" w:hAnsi="Arial" w:cs="Arial"/>
        </w:rPr>
        <w:t xml:space="preserve">  13. Capital Sum Insured: Rs. _________________________________________________</w:t>
      </w:r>
    </w:p>
    <w:p w:rsidR="00984BB7" w:rsidRPr="00E856EF" w:rsidRDefault="00984BB7" w:rsidP="00984BB7">
      <w:pPr>
        <w:rPr>
          <w:rFonts w:ascii="Arial" w:hAnsi="Arial" w:cs="Arial"/>
        </w:rPr>
      </w:pPr>
      <w:r w:rsidRPr="00E856EF">
        <w:rPr>
          <w:rFonts w:ascii="Arial" w:hAnsi="Arial" w:cs="Arial"/>
        </w:rPr>
        <w:t xml:space="preserve">  14. Policy Period (1 year to 5 years) ___________________________________________</w:t>
      </w:r>
    </w:p>
    <w:p w:rsidR="00984BB7" w:rsidRPr="00E856EF" w:rsidRDefault="00984BB7" w:rsidP="00984BB7">
      <w:pPr>
        <w:rPr>
          <w:rFonts w:ascii="Arial" w:hAnsi="Arial" w:cs="Arial"/>
        </w:rPr>
      </w:pPr>
      <w:r w:rsidRPr="00E856EF">
        <w:rPr>
          <w:rFonts w:ascii="Arial" w:hAnsi="Arial" w:cs="Arial"/>
        </w:rPr>
        <w:t xml:space="preserve">  15. Period of Insurance: From _______________________ to   ______</w:t>
      </w:r>
      <w:r>
        <w:rPr>
          <w:rFonts w:ascii="Arial" w:hAnsi="Arial" w:cs="Arial"/>
        </w:rPr>
        <w:t>_______________</w:t>
      </w:r>
    </w:p>
    <w:p w:rsidR="00984BB7" w:rsidRDefault="00984BB7" w:rsidP="00984BB7">
      <w:pPr>
        <w:rPr>
          <w:rFonts w:ascii="Arial" w:hAnsi="Arial" w:cs="Arial"/>
        </w:rPr>
      </w:pPr>
      <w:r w:rsidRPr="00E856EF">
        <w:rPr>
          <w:rFonts w:ascii="Arial" w:hAnsi="Arial" w:cs="Arial"/>
        </w:rPr>
        <w:t>Date:   ________</w:t>
      </w:r>
      <w:r>
        <w:rPr>
          <w:rFonts w:ascii="Arial" w:hAnsi="Arial" w:cs="Arial"/>
        </w:rPr>
        <w:t>___</w:t>
      </w:r>
      <w:r w:rsidRPr="00E856EF">
        <w:rPr>
          <w:rFonts w:ascii="Arial" w:hAnsi="Arial" w:cs="Arial"/>
        </w:rPr>
        <w:t xml:space="preserve">  </w:t>
      </w:r>
    </w:p>
    <w:p w:rsidR="00984BB7" w:rsidRPr="00984BB7" w:rsidRDefault="00984BB7">
      <w:pPr>
        <w:rPr>
          <w:rFonts w:ascii="Arial" w:hAnsi="Arial" w:cs="Arial"/>
          <w:b/>
        </w:rPr>
      </w:pPr>
      <w:r w:rsidRPr="00984BB7">
        <w:rPr>
          <w:rFonts w:ascii="Arial" w:hAnsi="Arial" w:cs="Arial"/>
          <w:b/>
          <w:bCs/>
        </w:rPr>
        <w:t xml:space="preserve">Place: ___________ </w:t>
      </w:r>
      <w:r w:rsidRPr="00984BB7">
        <w:rPr>
          <w:rFonts w:ascii="Arial" w:hAnsi="Arial" w:cs="Arial"/>
          <w:b/>
          <w:bCs/>
        </w:rPr>
        <w:tab/>
      </w:r>
      <w:r w:rsidRPr="00984BB7">
        <w:rPr>
          <w:rFonts w:ascii="Arial" w:hAnsi="Arial" w:cs="Arial"/>
          <w:b/>
          <w:bCs/>
        </w:rPr>
        <w:tab/>
      </w:r>
      <w:r w:rsidRPr="00984BB7">
        <w:rPr>
          <w:rFonts w:ascii="Arial" w:hAnsi="Arial" w:cs="Arial"/>
          <w:b/>
          <w:bCs/>
        </w:rPr>
        <w:tab/>
      </w:r>
      <w:r w:rsidRPr="00984BB7">
        <w:rPr>
          <w:rFonts w:ascii="Arial" w:hAnsi="Arial" w:cs="Arial"/>
          <w:b/>
          <w:bCs/>
        </w:rPr>
        <w:tab/>
      </w:r>
      <w:r w:rsidRPr="00984BB7">
        <w:rPr>
          <w:rFonts w:ascii="Arial" w:hAnsi="Arial" w:cs="Arial"/>
          <w:b/>
          <w:bCs/>
        </w:rPr>
        <w:tab/>
        <w:t xml:space="preserve">    Proposer’s Signature </w:t>
      </w:r>
      <w:r w:rsidRPr="00984BB7">
        <w:rPr>
          <w:rFonts w:ascii="Arial" w:hAnsi="Arial" w:cs="Arial"/>
          <w:b/>
          <w:bCs/>
        </w:rPr>
        <w:tab/>
      </w:r>
      <w:r w:rsidRPr="00984BB7">
        <w:rPr>
          <w:rFonts w:ascii="Arial" w:hAnsi="Arial" w:cs="Arial"/>
          <w:b/>
          <w:bCs/>
        </w:rPr>
        <w:tab/>
      </w:r>
      <w:r w:rsidRPr="00984BB7">
        <w:rPr>
          <w:rFonts w:ascii="Arial" w:hAnsi="Arial" w:cs="Arial"/>
          <w:b/>
          <w:bCs/>
        </w:rPr>
        <w:tab/>
      </w:r>
      <w:r w:rsidRPr="00984BB7">
        <w:rPr>
          <w:rFonts w:ascii="Arial" w:hAnsi="Arial" w:cs="Arial"/>
          <w:b/>
          <w:bCs/>
        </w:rPr>
        <w:tab/>
      </w:r>
      <w:r w:rsidRPr="00984BB7">
        <w:rPr>
          <w:rFonts w:ascii="Arial" w:hAnsi="Arial" w:cs="Arial"/>
          <w:b/>
          <w:bCs/>
        </w:rPr>
        <w:tab/>
      </w:r>
    </w:p>
    <w:p w:rsidR="00984BB7" w:rsidRDefault="00984BB7" w:rsidP="00EC34CE">
      <w:pPr>
        <w:jc w:val="center"/>
        <w:rPr>
          <w:rFonts w:ascii="Arial" w:eastAsiaTheme="minorEastAsia" w:hAnsi="Arial" w:cs="Arial"/>
          <w:b/>
          <w:sz w:val="28"/>
        </w:rPr>
      </w:pPr>
    </w:p>
    <w:p w:rsidR="00ED10C5" w:rsidRDefault="00ED10C5" w:rsidP="00EC34CE">
      <w:pPr>
        <w:jc w:val="center"/>
        <w:rPr>
          <w:rFonts w:ascii="Arial" w:eastAsiaTheme="minorEastAsia" w:hAnsi="Arial" w:cs="Arial"/>
          <w:b/>
          <w:sz w:val="28"/>
        </w:rPr>
      </w:pPr>
    </w:p>
    <w:p w:rsidR="00ED10C5" w:rsidRPr="00ED10C5" w:rsidRDefault="00ED10C5" w:rsidP="00EC34CE">
      <w:pPr>
        <w:jc w:val="center"/>
        <w:rPr>
          <w:rFonts w:ascii="Arial" w:hAnsi="Arial" w:cs="Arial"/>
          <w:b/>
          <w:sz w:val="24"/>
        </w:rPr>
      </w:pPr>
      <w:r w:rsidRPr="00ED10C5">
        <w:rPr>
          <w:rFonts w:ascii="Arial" w:hAnsi="Arial" w:cs="Arial"/>
          <w:b/>
          <w:sz w:val="24"/>
          <w:szCs w:val="24"/>
          <w:lang w:bidi="he-IL"/>
        </w:rPr>
        <w:lastRenderedPageBreak/>
        <w:t>MIP-13 : JANATA PERSONAL ACCIDENT SUKSHMA BIMA POLICY</w:t>
      </w:r>
      <w:r w:rsidRPr="00ED10C5">
        <w:rPr>
          <w:rFonts w:ascii="Arial" w:hAnsi="Arial" w:cs="Arial"/>
          <w:b/>
          <w:sz w:val="24"/>
        </w:rPr>
        <w:t xml:space="preserve"> </w:t>
      </w:r>
    </w:p>
    <w:p w:rsidR="00EC34CE" w:rsidRPr="00080F16" w:rsidRDefault="00EC34CE" w:rsidP="00EC34CE">
      <w:pPr>
        <w:jc w:val="center"/>
        <w:rPr>
          <w:rFonts w:ascii="Arial" w:hAnsi="Arial" w:cs="Arial"/>
        </w:rPr>
      </w:pPr>
      <w:r w:rsidRPr="00EC34CE">
        <w:rPr>
          <w:rFonts w:ascii="Arial" w:hAnsi="Arial" w:cs="Arial"/>
          <w:b/>
          <w:sz w:val="24"/>
        </w:rPr>
        <w:t>CLAIM FORM</w:t>
      </w:r>
    </w:p>
    <w:p w:rsidR="00EC34CE" w:rsidRPr="00080F16" w:rsidRDefault="00EC34CE" w:rsidP="00EC34CE">
      <w:pPr>
        <w:rPr>
          <w:rFonts w:ascii="Arial" w:hAnsi="Arial" w:cs="Arial"/>
          <w:b/>
          <w:bCs/>
        </w:rPr>
      </w:pPr>
    </w:p>
    <w:p w:rsidR="00EC34CE" w:rsidRPr="00080F16" w:rsidRDefault="00EC34CE" w:rsidP="00EC34CE">
      <w:pPr>
        <w:rPr>
          <w:rFonts w:ascii="Arial" w:hAnsi="Arial" w:cs="Arial"/>
        </w:rPr>
      </w:pPr>
      <w:r w:rsidRPr="00080F16">
        <w:rPr>
          <w:rFonts w:ascii="Arial" w:hAnsi="Arial" w:cs="Arial"/>
        </w:rPr>
        <w:t>The issue of this form is not to be taken as an Admission of liability.</w:t>
      </w:r>
    </w:p>
    <w:p w:rsidR="00EC34CE" w:rsidRPr="00080F16" w:rsidRDefault="00EC34CE" w:rsidP="00EC34CE">
      <w:pPr>
        <w:rPr>
          <w:rFonts w:ascii="Arial" w:hAnsi="Arial" w:cs="Arial"/>
        </w:rPr>
      </w:pPr>
      <w:r w:rsidRPr="00080F16">
        <w:rPr>
          <w:rFonts w:ascii="Arial" w:hAnsi="Arial" w:cs="Arial"/>
        </w:rPr>
        <w:t>CLAIM NO._____________________________________________</w:t>
      </w:r>
    </w:p>
    <w:p w:rsidR="00EC34CE" w:rsidRPr="00080F16" w:rsidRDefault="00EC34CE" w:rsidP="00EC34CE">
      <w:pPr>
        <w:rPr>
          <w:rFonts w:ascii="Arial" w:hAnsi="Arial" w:cs="Arial"/>
        </w:rPr>
      </w:pPr>
    </w:p>
    <w:p w:rsidR="00EC34CE" w:rsidRPr="00080F16" w:rsidRDefault="00EC34CE" w:rsidP="00EC34CE">
      <w:pPr>
        <w:rPr>
          <w:rFonts w:ascii="Arial" w:hAnsi="Arial" w:cs="Arial"/>
          <w:b/>
          <w:bCs/>
        </w:rPr>
      </w:pPr>
      <w:r w:rsidRPr="00080F16">
        <w:rPr>
          <w:rFonts w:ascii="Arial" w:hAnsi="Arial" w:cs="Arial"/>
          <w:b/>
          <w:bCs/>
        </w:rPr>
        <w:t>SECTION I (TO BE FILLED IN FOR ALL CLAIMS)</w:t>
      </w:r>
    </w:p>
    <w:p w:rsidR="00EC34CE" w:rsidRPr="00080F16" w:rsidRDefault="00EC34CE" w:rsidP="00EC34CE">
      <w:pPr>
        <w:rPr>
          <w:rFonts w:ascii="Arial" w:hAnsi="Arial" w:cs="Arial"/>
        </w:rPr>
      </w:pPr>
    </w:p>
    <w:p w:rsidR="00EC34CE" w:rsidRPr="00EC34CE" w:rsidRDefault="00EC34CE" w:rsidP="00EC34CE">
      <w:pPr>
        <w:pStyle w:val="ListParagraph"/>
        <w:widowControl w:val="0"/>
        <w:numPr>
          <w:ilvl w:val="0"/>
          <w:numId w:val="9"/>
        </w:numPr>
        <w:autoSpaceDN w:val="0"/>
        <w:adjustRightInd w:val="0"/>
        <w:spacing w:after="0" w:line="240" w:lineRule="auto"/>
        <w:rPr>
          <w:rFonts w:ascii="Arial" w:hAnsi="Arial" w:cs="Arial"/>
        </w:rPr>
      </w:pPr>
      <w:r w:rsidRPr="00EC34CE">
        <w:rPr>
          <w:rFonts w:ascii="Arial" w:hAnsi="Arial" w:cs="Arial"/>
        </w:rPr>
        <w:t>(a) Insured’s Name __________________________________</w:t>
      </w:r>
    </w:p>
    <w:p w:rsidR="00EC34CE" w:rsidRPr="00080F16" w:rsidRDefault="00EC34CE" w:rsidP="00EC34CE">
      <w:pPr>
        <w:ind w:left="720"/>
        <w:rPr>
          <w:rFonts w:ascii="Arial" w:hAnsi="Arial" w:cs="Arial"/>
        </w:rPr>
      </w:pPr>
    </w:p>
    <w:p w:rsidR="00EC34CE" w:rsidRPr="00080F16" w:rsidRDefault="00984BB7" w:rsidP="00EC34CE">
      <w:pPr>
        <w:rPr>
          <w:rFonts w:ascii="Arial" w:hAnsi="Arial" w:cs="Arial"/>
        </w:rPr>
      </w:pPr>
      <w:r>
        <w:rPr>
          <w:rFonts w:ascii="Arial" w:hAnsi="Arial" w:cs="Arial"/>
        </w:rPr>
        <w:t xml:space="preserve">            </w:t>
      </w:r>
      <w:r w:rsidR="00EC34CE" w:rsidRPr="00080F16">
        <w:rPr>
          <w:rFonts w:ascii="Arial" w:hAnsi="Arial" w:cs="Arial"/>
        </w:rPr>
        <w:t>(b) Address:          ____________________________________</w:t>
      </w:r>
    </w:p>
    <w:p w:rsidR="00EC34CE" w:rsidRPr="00080F16" w:rsidRDefault="00EC34CE" w:rsidP="00EC34CE">
      <w:pPr>
        <w:rPr>
          <w:rFonts w:ascii="Arial" w:hAnsi="Arial" w:cs="Arial"/>
        </w:rPr>
      </w:pPr>
      <w:r w:rsidRPr="00080F16">
        <w:rPr>
          <w:rFonts w:ascii="Arial" w:hAnsi="Arial" w:cs="Arial"/>
        </w:rPr>
        <w:t xml:space="preserve">                          </w:t>
      </w:r>
      <w:r w:rsidR="00984BB7">
        <w:rPr>
          <w:rFonts w:ascii="Arial" w:hAnsi="Arial" w:cs="Arial"/>
        </w:rPr>
        <w:t xml:space="preserve">              </w:t>
      </w:r>
      <w:r w:rsidRPr="00080F16">
        <w:rPr>
          <w:rFonts w:ascii="Arial" w:hAnsi="Arial" w:cs="Arial"/>
        </w:rPr>
        <w:t xml:space="preserve">  ____________________________________            </w:t>
      </w:r>
    </w:p>
    <w:p w:rsidR="00EC34CE" w:rsidRPr="00080F16" w:rsidRDefault="00EC34CE" w:rsidP="00EC34CE">
      <w:pPr>
        <w:ind w:left="360"/>
        <w:rPr>
          <w:rFonts w:ascii="Arial" w:eastAsiaTheme="minorEastAsia" w:hAnsi="Arial" w:cs="Arial"/>
        </w:rPr>
      </w:pPr>
      <w:r w:rsidRPr="00080F16">
        <w:rPr>
          <w:rFonts w:ascii="Arial" w:eastAsiaTheme="minorEastAsia" w:hAnsi="Arial" w:cs="Arial"/>
        </w:rPr>
        <w:t xml:space="preserve">    (C) Age:            </w:t>
      </w:r>
      <w:r w:rsidR="00984BB7">
        <w:rPr>
          <w:rFonts w:ascii="Arial" w:eastAsiaTheme="minorEastAsia" w:hAnsi="Arial" w:cs="Arial"/>
        </w:rPr>
        <w:t xml:space="preserve">     </w:t>
      </w:r>
      <w:r w:rsidRPr="00080F16">
        <w:rPr>
          <w:rFonts w:ascii="Arial" w:eastAsiaTheme="minorEastAsia" w:hAnsi="Arial" w:cs="Arial"/>
        </w:rPr>
        <w:t xml:space="preserve">  ____________________________________  </w:t>
      </w:r>
    </w:p>
    <w:p w:rsidR="00EC34CE" w:rsidRPr="00080F16" w:rsidRDefault="00EC34CE" w:rsidP="00EC34CE">
      <w:pPr>
        <w:rPr>
          <w:rFonts w:ascii="Arial" w:hAnsi="Arial" w:cs="Arial"/>
        </w:rPr>
      </w:pPr>
    </w:p>
    <w:p w:rsidR="00EC34CE" w:rsidRPr="00080F16" w:rsidRDefault="00EC34CE" w:rsidP="00EC34CE">
      <w:pPr>
        <w:rPr>
          <w:rFonts w:ascii="Arial" w:hAnsi="Arial" w:cs="Arial"/>
        </w:rPr>
      </w:pPr>
      <w:r w:rsidRPr="00080F16">
        <w:rPr>
          <w:rFonts w:ascii="Arial" w:hAnsi="Arial" w:cs="Arial"/>
        </w:rPr>
        <w:t xml:space="preserve">    2.  (a) Policy No. ________________________________________  </w:t>
      </w:r>
    </w:p>
    <w:p w:rsidR="00EC34CE" w:rsidRPr="00080F16" w:rsidRDefault="00EC34CE" w:rsidP="00EC34CE">
      <w:pPr>
        <w:rPr>
          <w:rFonts w:ascii="Arial" w:hAnsi="Arial" w:cs="Arial"/>
        </w:rPr>
      </w:pPr>
      <w:r w:rsidRPr="00080F16">
        <w:rPr>
          <w:rFonts w:ascii="Arial" w:hAnsi="Arial" w:cs="Arial"/>
        </w:rPr>
        <w:t xml:space="preserve">         (b) Period From ________________to ____________________  </w:t>
      </w:r>
    </w:p>
    <w:p w:rsidR="00EC34CE" w:rsidRPr="00080F16" w:rsidRDefault="00EC34CE" w:rsidP="00EC34CE">
      <w:pPr>
        <w:rPr>
          <w:rFonts w:ascii="Arial" w:hAnsi="Arial" w:cs="Arial"/>
        </w:rPr>
      </w:pPr>
      <w:r w:rsidRPr="00080F16">
        <w:rPr>
          <w:rFonts w:ascii="Arial" w:hAnsi="Arial" w:cs="Arial"/>
        </w:rPr>
        <w:t xml:space="preserve">         (c) Issued at _________________________________________</w:t>
      </w:r>
    </w:p>
    <w:p w:rsidR="00EC34CE" w:rsidRPr="00080F16" w:rsidRDefault="00EC34CE" w:rsidP="00EC34CE">
      <w:pPr>
        <w:rPr>
          <w:rFonts w:ascii="Arial" w:hAnsi="Arial" w:cs="Arial"/>
        </w:rPr>
      </w:pPr>
    </w:p>
    <w:p w:rsidR="00EC34CE" w:rsidRPr="00080F16" w:rsidRDefault="00EC34CE" w:rsidP="00EC34CE">
      <w:pPr>
        <w:rPr>
          <w:rFonts w:ascii="Arial" w:hAnsi="Arial" w:cs="Arial"/>
        </w:rPr>
      </w:pPr>
      <w:r w:rsidRPr="00080F16">
        <w:rPr>
          <w:rFonts w:ascii="Arial" w:hAnsi="Arial" w:cs="Arial"/>
        </w:rPr>
        <w:t xml:space="preserve">    3.  (a) Particulars of accident:     Date                   Time            Place        </w:t>
      </w:r>
    </w:p>
    <w:p w:rsidR="00EC34CE" w:rsidRPr="00080F16" w:rsidRDefault="00EC34CE" w:rsidP="00EC34CE">
      <w:pPr>
        <w:ind w:left="720"/>
        <w:rPr>
          <w:rFonts w:ascii="Arial" w:hAnsi="Arial" w:cs="Arial"/>
        </w:rPr>
      </w:pPr>
      <w:r w:rsidRPr="00080F16">
        <w:rPr>
          <w:rFonts w:ascii="Arial" w:hAnsi="Arial" w:cs="Arial"/>
        </w:rPr>
        <w:t xml:space="preserve">                                          Whether reported to Police Yes/No</w:t>
      </w:r>
    </w:p>
    <w:p w:rsidR="00EC34CE" w:rsidRPr="00080F16" w:rsidRDefault="00EC34CE" w:rsidP="00EC34CE">
      <w:pPr>
        <w:ind w:left="360"/>
        <w:rPr>
          <w:rFonts w:ascii="Arial" w:hAnsi="Arial" w:cs="Arial"/>
        </w:rPr>
      </w:pPr>
      <w:r w:rsidRPr="00080F16">
        <w:rPr>
          <w:rFonts w:ascii="Arial" w:hAnsi="Arial" w:cs="Arial"/>
        </w:rPr>
        <w:t xml:space="preserve">     (b) Details</w:t>
      </w:r>
    </w:p>
    <w:p w:rsidR="00EC34CE" w:rsidRPr="00080F16" w:rsidRDefault="00EC34CE" w:rsidP="00EC34CE">
      <w:pPr>
        <w:rPr>
          <w:rFonts w:ascii="Arial" w:hAnsi="Arial" w:cs="Arial"/>
        </w:rPr>
      </w:pPr>
    </w:p>
    <w:p w:rsidR="00EC34CE" w:rsidRPr="00080F16" w:rsidRDefault="00EC34CE" w:rsidP="00EC34CE">
      <w:pPr>
        <w:rPr>
          <w:rFonts w:ascii="Arial" w:hAnsi="Arial" w:cs="Arial"/>
        </w:rPr>
      </w:pPr>
      <w:r w:rsidRPr="00080F16">
        <w:rPr>
          <w:rFonts w:ascii="Arial" w:hAnsi="Arial" w:cs="Arial"/>
        </w:rPr>
        <w:t>4. (a) Were you removed to hospital immediately after the accident?    Yes/No</w:t>
      </w:r>
    </w:p>
    <w:p w:rsidR="00EC34CE" w:rsidRPr="00080F16" w:rsidRDefault="00EC34CE" w:rsidP="00EC34CE">
      <w:pPr>
        <w:rPr>
          <w:rFonts w:ascii="Arial" w:hAnsi="Arial" w:cs="Arial"/>
        </w:rPr>
      </w:pPr>
      <w:r w:rsidRPr="00080F16">
        <w:rPr>
          <w:rFonts w:ascii="Arial" w:hAnsi="Arial" w:cs="Arial"/>
        </w:rPr>
        <w:t xml:space="preserve">    (b) If yes, address of the hospital </w:t>
      </w:r>
    </w:p>
    <w:p w:rsidR="00EC34CE" w:rsidRPr="00080F16" w:rsidRDefault="00EC34CE" w:rsidP="00EC34CE">
      <w:pPr>
        <w:rPr>
          <w:rFonts w:ascii="Arial" w:hAnsi="Arial" w:cs="Arial"/>
        </w:rPr>
      </w:pPr>
      <w:r w:rsidRPr="00080F16">
        <w:rPr>
          <w:rFonts w:ascii="Arial" w:hAnsi="Arial" w:cs="Arial"/>
        </w:rPr>
        <w:t xml:space="preserve">              </w:t>
      </w:r>
    </w:p>
    <w:p w:rsidR="00EC34CE" w:rsidRPr="00EC34CE" w:rsidRDefault="00EC34CE" w:rsidP="00EC34CE">
      <w:pPr>
        <w:pStyle w:val="ListParagraph"/>
        <w:widowControl w:val="0"/>
        <w:numPr>
          <w:ilvl w:val="0"/>
          <w:numId w:val="10"/>
        </w:numPr>
        <w:autoSpaceDN w:val="0"/>
        <w:adjustRightInd w:val="0"/>
        <w:spacing w:after="0" w:line="240" w:lineRule="auto"/>
        <w:rPr>
          <w:rFonts w:ascii="Arial" w:eastAsiaTheme="minorEastAsia" w:hAnsi="Arial" w:cs="Arial"/>
        </w:rPr>
      </w:pPr>
      <w:r w:rsidRPr="00EC34CE">
        <w:rPr>
          <w:rFonts w:ascii="Arial" w:eastAsiaTheme="minorEastAsia" w:hAnsi="Arial" w:cs="Arial"/>
        </w:rPr>
        <w:lastRenderedPageBreak/>
        <w:t xml:space="preserve">(a) Do you have any other Janata Personal Accident Policy? Yes/ No </w:t>
      </w:r>
    </w:p>
    <w:p w:rsidR="00EC34CE" w:rsidRPr="00080F16" w:rsidRDefault="00EC34CE" w:rsidP="00EC34CE">
      <w:pPr>
        <w:rPr>
          <w:rFonts w:ascii="Arial" w:hAnsi="Arial" w:cs="Arial"/>
        </w:rPr>
      </w:pPr>
      <w:r w:rsidRPr="00080F16">
        <w:rPr>
          <w:rFonts w:ascii="Arial" w:hAnsi="Arial" w:cs="Arial"/>
        </w:rPr>
        <w:t xml:space="preserve">             (i) If yes, Name of the company: _________________</w:t>
      </w:r>
    </w:p>
    <w:p w:rsidR="00EC34CE" w:rsidRPr="00080F16" w:rsidRDefault="00EC34CE" w:rsidP="00EC34CE">
      <w:pPr>
        <w:rPr>
          <w:rFonts w:ascii="Arial" w:hAnsi="Arial" w:cs="Arial"/>
        </w:rPr>
      </w:pPr>
      <w:r w:rsidRPr="00080F16">
        <w:rPr>
          <w:rFonts w:ascii="Arial" w:hAnsi="Arial" w:cs="Arial"/>
        </w:rPr>
        <w:t xml:space="preserve">             (ii) Policy No.: ________________________________</w:t>
      </w:r>
    </w:p>
    <w:p w:rsidR="00EC34CE" w:rsidRPr="00080F16" w:rsidRDefault="00EC34CE" w:rsidP="00EC34CE">
      <w:pPr>
        <w:rPr>
          <w:rFonts w:ascii="Arial" w:hAnsi="Arial" w:cs="Arial"/>
        </w:rPr>
      </w:pPr>
      <w:r w:rsidRPr="00080F16">
        <w:rPr>
          <w:rFonts w:ascii="Arial" w:hAnsi="Arial" w:cs="Arial"/>
        </w:rPr>
        <w:t xml:space="preserve">             (iii) Period ____ yrs From __________ to _____________</w:t>
      </w:r>
    </w:p>
    <w:p w:rsidR="00EC34CE" w:rsidRPr="00080F16" w:rsidRDefault="00EC34CE" w:rsidP="00EC34CE">
      <w:pPr>
        <w:rPr>
          <w:rFonts w:ascii="Arial" w:hAnsi="Arial" w:cs="Arial"/>
        </w:rPr>
      </w:pPr>
      <w:r w:rsidRPr="00080F16">
        <w:rPr>
          <w:rFonts w:ascii="Arial" w:hAnsi="Arial" w:cs="Arial"/>
        </w:rPr>
        <w:t xml:space="preserve">             (iv) Issued at: ______________________________</w:t>
      </w:r>
    </w:p>
    <w:p w:rsidR="00EC34CE" w:rsidRPr="00080F16" w:rsidRDefault="00EC34CE" w:rsidP="00EC34CE">
      <w:pPr>
        <w:rPr>
          <w:rFonts w:ascii="Arial" w:hAnsi="Arial" w:cs="Arial"/>
        </w:rPr>
      </w:pPr>
      <w:r w:rsidRPr="00080F16">
        <w:rPr>
          <w:rFonts w:ascii="Arial" w:hAnsi="Arial" w:cs="Arial"/>
        </w:rPr>
        <w:t xml:space="preserve">          (b) Are you entitled to recover medical/hospitalisation expenses under any other                                         </w:t>
      </w:r>
    </w:p>
    <w:p w:rsidR="00EC34CE" w:rsidRPr="00080F16" w:rsidRDefault="00EC34CE" w:rsidP="00EC34CE">
      <w:pPr>
        <w:rPr>
          <w:rFonts w:ascii="Arial" w:hAnsi="Arial" w:cs="Arial"/>
        </w:rPr>
      </w:pPr>
      <w:r w:rsidRPr="00080F16">
        <w:rPr>
          <w:rFonts w:ascii="Arial" w:hAnsi="Arial" w:cs="Arial"/>
        </w:rPr>
        <w:t xml:space="preserve">               medical/hospitalisation scheme?</w:t>
      </w:r>
    </w:p>
    <w:p w:rsidR="00EC34CE" w:rsidRPr="00080F16" w:rsidRDefault="00EC34CE" w:rsidP="00EC34CE">
      <w:pPr>
        <w:rPr>
          <w:rFonts w:ascii="Arial" w:hAnsi="Arial" w:cs="Arial"/>
        </w:rPr>
      </w:pPr>
      <w:r w:rsidRPr="00080F16">
        <w:rPr>
          <w:rFonts w:ascii="Arial" w:hAnsi="Arial" w:cs="Arial"/>
        </w:rPr>
        <w:t xml:space="preserve">               If yes, (i) Nature of scheme:</w:t>
      </w:r>
    </w:p>
    <w:p w:rsidR="00EC34CE" w:rsidRPr="00080F16" w:rsidRDefault="00EC34CE" w:rsidP="00EC34CE">
      <w:pPr>
        <w:rPr>
          <w:rFonts w:ascii="Arial" w:hAnsi="Arial" w:cs="Arial"/>
        </w:rPr>
      </w:pPr>
      <w:r w:rsidRPr="00080F16">
        <w:rPr>
          <w:rFonts w:ascii="Arial" w:hAnsi="Arial" w:cs="Arial"/>
        </w:rPr>
        <w:t xml:space="preserve">                          (ii) Amount paid or payable: </w:t>
      </w:r>
    </w:p>
    <w:p w:rsidR="00EC34CE" w:rsidRPr="00080F16" w:rsidRDefault="00EC34CE" w:rsidP="00EC34CE">
      <w:pPr>
        <w:rPr>
          <w:rFonts w:ascii="Arial" w:hAnsi="Arial" w:cs="Arial"/>
        </w:rPr>
      </w:pPr>
    </w:p>
    <w:p w:rsidR="00EC34CE" w:rsidRPr="00EC34CE" w:rsidRDefault="00EC34CE" w:rsidP="00EC34CE">
      <w:pPr>
        <w:rPr>
          <w:rFonts w:ascii="Arial" w:hAnsi="Arial" w:cs="Arial"/>
          <w:b/>
          <w:bCs/>
        </w:rPr>
      </w:pPr>
      <w:r w:rsidRPr="00080F16">
        <w:rPr>
          <w:rFonts w:ascii="Arial" w:hAnsi="Arial" w:cs="Arial"/>
          <w:b/>
          <w:bCs/>
        </w:rPr>
        <w:t>SECTION II (TO BE FILLED IN BY HOSPITAL AUTHORITIES)</w:t>
      </w:r>
    </w:p>
    <w:p w:rsidR="00EC34CE" w:rsidRPr="00080F16" w:rsidRDefault="00EC34CE" w:rsidP="00EC34CE">
      <w:pPr>
        <w:widowControl w:val="0"/>
        <w:numPr>
          <w:ilvl w:val="0"/>
          <w:numId w:val="8"/>
        </w:numPr>
        <w:autoSpaceDN w:val="0"/>
        <w:adjustRightInd w:val="0"/>
        <w:spacing w:after="0" w:line="240" w:lineRule="auto"/>
        <w:rPr>
          <w:rFonts w:ascii="Arial" w:hAnsi="Arial" w:cs="Arial"/>
        </w:rPr>
      </w:pPr>
      <w:r w:rsidRPr="00080F16">
        <w:rPr>
          <w:rFonts w:ascii="Arial" w:hAnsi="Arial" w:cs="Arial"/>
        </w:rPr>
        <w:t>Name and address of the hospital: __________________________________</w:t>
      </w:r>
    </w:p>
    <w:p w:rsidR="00EC34CE" w:rsidRPr="00080F16" w:rsidRDefault="00EC34CE" w:rsidP="00EC34CE">
      <w:pPr>
        <w:ind w:left="720"/>
        <w:rPr>
          <w:rFonts w:ascii="Arial" w:hAnsi="Arial" w:cs="Arial"/>
        </w:rPr>
      </w:pPr>
      <w:r w:rsidRPr="00080F16">
        <w:rPr>
          <w:rFonts w:ascii="Arial" w:hAnsi="Arial" w:cs="Arial"/>
        </w:rPr>
        <w:t>______________________________________________________________</w:t>
      </w:r>
    </w:p>
    <w:p w:rsidR="00EC34CE" w:rsidRPr="00080F16" w:rsidRDefault="00EC34CE" w:rsidP="00EC34CE">
      <w:pPr>
        <w:rPr>
          <w:rFonts w:ascii="Arial" w:hAnsi="Arial" w:cs="Arial"/>
        </w:rPr>
      </w:pPr>
    </w:p>
    <w:p w:rsidR="00EC34CE" w:rsidRDefault="00EC34CE" w:rsidP="00EC34CE">
      <w:pPr>
        <w:widowControl w:val="0"/>
        <w:numPr>
          <w:ilvl w:val="0"/>
          <w:numId w:val="8"/>
        </w:numPr>
        <w:autoSpaceDN w:val="0"/>
        <w:adjustRightInd w:val="0"/>
        <w:spacing w:after="0" w:line="240" w:lineRule="auto"/>
        <w:rPr>
          <w:rFonts w:ascii="Arial" w:hAnsi="Arial" w:cs="Arial"/>
        </w:rPr>
      </w:pPr>
      <w:r w:rsidRPr="00080F16">
        <w:rPr>
          <w:rFonts w:ascii="Arial" w:hAnsi="Arial" w:cs="Arial"/>
        </w:rPr>
        <w:t>Date of admission: ______________________________________________</w:t>
      </w:r>
    </w:p>
    <w:p w:rsidR="00EC34CE" w:rsidRPr="00EC34CE" w:rsidRDefault="00EC34CE" w:rsidP="00EC34CE">
      <w:pPr>
        <w:widowControl w:val="0"/>
        <w:numPr>
          <w:ilvl w:val="0"/>
          <w:numId w:val="8"/>
        </w:numPr>
        <w:autoSpaceDN w:val="0"/>
        <w:adjustRightInd w:val="0"/>
        <w:spacing w:after="0" w:line="240" w:lineRule="auto"/>
        <w:rPr>
          <w:rFonts w:ascii="Arial" w:hAnsi="Arial" w:cs="Arial"/>
        </w:rPr>
      </w:pPr>
      <w:r w:rsidRPr="00EC34CE">
        <w:rPr>
          <w:rFonts w:ascii="Arial" w:hAnsi="Arial" w:cs="Arial"/>
        </w:rPr>
        <w:t>Date of Discharge: _________________________________________________</w:t>
      </w:r>
    </w:p>
    <w:p w:rsidR="00EC34CE" w:rsidRPr="00984BB7" w:rsidRDefault="00EC34CE" w:rsidP="00984BB7">
      <w:pPr>
        <w:pStyle w:val="ListParagraph"/>
        <w:numPr>
          <w:ilvl w:val="0"/>
          <w:numId w:val="11"/>
        </w:numPr>
        <w:rPr>
          <w:rFonts w:ascii="Arial" w:hAnsi="Arial" w:cs="Arial"/>
        </w:rPr>
      </w:pPr>
      <w:r w:rsidRPr="00984BB7">
        <w:rPr>
          <w:rFonts w:ascii="Arial" w:hAnsi="Arial" w:cs="Arial"/>
        </w:rPr>
        <w:t>Nature of injury: ________________________________________________</w:t>
      </w:r>
    </w:p>
    <w:p w:rsidR="00984BB7" w:rsidRPr="00984BB7" w:rsidRDefault="00984BB7" w:rsidP="00984BB7">
      <w:pPr>
        <w:pStyle w:val="ListParagraph"/>
        <w:ind w:left="1080"/>
        <w:rPr>
          <w:rFonts w:ascii="Arial" w:hAnsi="Arial" w:cs="Arial"/>
        </w:rPr>
      </w:pPr>
    </w:p>
    <w:p w:rsidR="00984BB7" w:rsidRPr="00ED10C5" w:rsidRDefault="00EC34CE" w:rsidP="00ED10C5">
      <w:pPr>
        <w:pStyle w:val="ListParagraph"/>
        <w:numPr>
          <w:ilvl w:val="0"/>
          <w:numId w:val="11"/>
        </w:numPr>
        <w:rPr>
          <w:rFonts w:ascii="Arial" w:hAnsi="Arial" w:cs="Arial"/>
        </w:rPr>
      </w:pPr>
      <w:r w:rsidRPr="00984BB7">
        <w:rPr>
          <w:rFonts w:ascii="Arial" w:hAnsi="Arial" w:cs="Arial"/>
        </w:rPr>
        <w:t>Particulars of treatment: __________________________________________</w:t>
      </w:r>
    </w:p>
    <w:p w:rsidR="00EC34CE" w:rsidRPr="00080F16" w:rsidRDefault="00EC34CE" w:rsidP="00EC34CE">
      <w:pPr>
        <w:widowControl w:val="0"/>
        <w:numPr>
          <w:ilvl w:val="0"/>
          <w:numId w:val="8"/>
        </w:numPr>
        <w:autoSpaceDN w:val="0"/>
        <w:adjustRightInd w:val="0"/>
        <w:spacing w:after="0" w:line="240" w:lineRule="auto"/>
        <w:rPr>
          <w:rFonts w:ascii="Arial" w:hAnsi="Arial" w:cs="Arial"/>
        </w:rPr>
      </w:pPr>
      <w:r w:rsidRPr="00080F16">
        <w:rPr>
          <w:rFonts w:ascii="Arial" w:hAnsi="Arial" w:cs="Arial"/>
        </w:rPr>
        <w:t>Has the accident resulted into loss of hand/s or foot/feet or eye/s permanent disability of any other type which may prevent the insured from engaging in or being occupied with or giving attention to any employment or occupation whatsoever?</w:t>
      </w:r>
    </w:p>
    <w:p w:rsidR="00EC34CE" w:rsidRPr="00080F16" w:rsidRDefault="00EC34CE" w:rsidP="00EC34CE">
      <w:pPr>
        <w:ind w:left="720"/>
        <w:rPr>
          <w:rFonts w:ascii="Arial" w:hAnsi="Arial" w:cs="Arial"/>
        </w:rPr>
      </w:pPr>
      <w:r w:rsidRPr="00080F16">
        <w:rPr>
          <w:rFonts w:ascii="Arial" w:hAnsi="Arial" w:cs="Arial"/>
        </w:rPr>
        <w:t xml:space="preserve">If yes, please give details </w:t>
      </w:r>
    </w:p>
    <w:p w:rsidR="00EC34CE" w:rsidRPr="00080F16" w:rsidRDefault="00EC34CE" w:rsidP="00EC34CE">
      <w:pPr>
        <w:rPr>
          <w:rFonts w:ascii="Arial" w:hAnsi="Arial" w:cs="Arial"/>
        </w:rPr>
      </w:pPr>
      <w:r w:rsidRPr="00080F16">
        <w:rPr>
          <w:rFonts w:ascii="Arial" w:hAnsi="Arial" w:cs="Arial"/>
        </w:rPr>
        <w:t xml:space="preserve">      6. Hospital expenses (Please attach original bills)</w:t>
      </w:r>
    </w:p>
    <w:p w:rsidR="00EC34CE" w:rsidRPr="00080F16" w:rsidRDefault="00EC34CE" w:rsidP="00EC34CE">
      <w:pPr>
        <w:rPr>
          <w:rFonts w:ascii="Arial" w:hAnsi="Arial" w:cs="Arial"/>
        </w:rPr>
      </w:pPr>
      <w:r w:rsidRPr="00080F16">
        <w:rPr>
          <w:rFonts w:ascii="Arial" w:hAnsi="Arial" w:cs="Arial"/>
        </w:rPr>
        <w:t>Date ____________</w:t>
      </w:r>
    </w:p>
    <w:p w:rsidR="00EC34CE" w:rsidRPr="00080F16" w:rsidRDefault="00EC34CE" w:rsidP="00EC34CE">
      <w:pPr>
        <w:rPr>
          <w:rFonts w:ascii="Arial" w:hAnsi="Arial" w:cs="Arial"/>
        </w:rPr>
      </w:pPr>
      <w:r w:rsidRPr="00080F16">
        <w:rPr>
          <w:rFonts w:ascii="Arial" w:hAnsi="Arial" w:cs="Arial"/>
        </w:rPr>
        <w:t xml:space="preserve">Rubber Stamp of Hospital                        Signature of the Competent Authority </w:t>
      </w:r>
    </w:p>
    <w:p w:rsidR="00EC34CE" w:rsidRPr="00080F16" w:rsidRDefault="00EC34CE" w:rsidP="00EC34CE">
      <w:pPr>
        <w:rPr>
          <w:rFonts w:ascii="Arial" w:hAnsi="Arial" w:cs="Arial"/>
        </w:rPr>
      </w:pPr>
      <w:r w:rsidRPr="00080F16">
        <w:rPr>
          <w:rFonts w:ascii="Arial" w:hAnsi="Arial" w:cs="Arial"/>
        </w:rPr>
        <w:t xml:space="preserve">        </w:t>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t xml:space="preserve">      Of Hospital/Nursing Home </w:t>
      </w:r>
    </w:p>
    <w:p w:rsidR="00EC34CE" w:rsidRPr="00080F16" w:rsidRDefault="00EC34CE" w:rsidP="00EC34CE">
      <w:pPr>
        <w:rPr>
          <w:rFonts w:ascii="Arial" w:hAnsi="Arial" w:cs="Arial"/>
        </w:rPr>
      </w:pPr>
      <w:r w:rsidRPr="00080F16">
        <w:rPr>
          <w:rFonts w:ascii="Arial" w:hAnsi="Arial" w:cs="Arial"/>
        </w:rPr>
        <w:t xml:space="preserve"> </w:t>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r>
    </w:p>
    <w:p w:rsidR="00EC34CE" w:rsidRPr="00080F16" w:rsidRDefault="00EC34CE" w:rsidP="00EC34CE">
      <w:pPr>
        <w:ind w:left="4320" w:firstLine="720"/>
        <w:rPr>
          <w:rFonts w:ascii="Arial" w:hAnsi="Arial" w:cs="Arial"/>
        </w:rPr>
      </w:pPr>
      <w:r w:rsidRPr="00080F16">
        <w:rPr>
          <w:rFonts w:ascii="Arial" w:hAnsi="Arial" w:cs="Arial"/>
        </w:rPr>
        <w:t xml:space="preserve">Designation ______________ </w:t>
      </w:r>
    </w:p>
    <w:p w:rsidR="00EC34CE" w:rsidRPr="00080F16" w:rsidRDefault="00EC34CE" w:rsidP="00EC34CE">
      <w:pPr>
        <w:rPr>
          <w:rFonts w:ascii="Arial" w:hAnsi="Arial" w:cs="Arial"/>
        </w:rPr>
      </w:pPr>
    </w:p>
    <w:p w:rsidR="00EC34CE" w:rsidRPr="00080F16" w:rsidRDefault="00EC34CE" w:rsidP="00EC34CE">
      <w:pPr>
        <w:rPr>
          <w:rFonts w:ascii="Arial" w:hAnsi="Arial" w:cs="Arial"/>
          <w:b/>
          <w:bCs/>
        </w:rPr>
      </w:pPr>
      <w:r w:rsidRPr="00080F16">
        <w:rPr>
          <w:rFonts w:ascii="Arial" w:hAnsi="Arial" w:cs="Arial"/>
          <w:b/>
          <w:bCs/>
        </w:rPr>
        <w:t>SECTION III (TO BE COMPLETED BY NOMINEE IN THE EVENT OF INSURED’S DEATH)</w:t>
      </w:r>
    </w:p>
    <w:p w:rsidR="00EC34CE" w:rsidRPr="00080F16" w:rsidRDefault="00EC34CE" w:rsidP="00EC34CE">
      <w:pPr>
        <w:rPr>
          <w:rFonts w:ascii="Arial" w:hAnsi="Arial" w:cs="Arial"/>
        </w:rPr>
      </w:pPr>
    </w:p>
    <w:p w:rsidR="00EC34CE" w:rsidRPr="00080F16" w:rsidRDefault="00EC34CE" w:rsidP="00EC34CE">
      <w:pPr>
        <w:rPr>
          <w:rFonts w:ascii="Arial" w:hAnsi="Arial" w:cs="Arial"/>
        </w:rPr>
      </w:pPr>
      <w:r w:rsidRPr="00080F16">
        <w:rPr>
          <w:rFonts w:ascii="Arial" w:hAnsi="Arial" w:cs="Arial"/>
        </w:rPr>
        <w:t>Details of Nominee</w:t>
      </w:r>
    </w:p>
    <w:p w:rsidR="00EC34CE" w:rsidRPr="00080F16" w:rsidRDefault="00EC34CE" w:rsidP="00EC34CE">
      <w:pPr>
        <w:widowControl w:val="0"/>
        <w:numPr>
          <w:ilvl w:val="0"/>
          <w:numId w:val="4"/>
        </w:numPr>
        <w:autoSpaceDN w:val="0"/>
        <w:adjustRightInd w:val="0"/>
        <w:spacing w:after="0" w:line="240" w:lineRule="auto"/>
        <w:rPr>
          <w:rFonts w:ascii="Arial" w:hAnsi="Arial" w:cs="Arial"/>
        </w:rPr>
      </w:pPr>
      <w:r w:rsidRPr="00080F16">
        <w:rPr>
          <w:rFonts w:ascii="Arial" w:hAnsi="Arial" w:cs="Arial"/>
        </w:rPr>
        <w:t>Full Name: __________________________________________________</w:t>
      </w:r>
    </w:p>
    <w:p w:rsidR="00EC34CE" w:rsidRPr="00080F16" w:rsidRDefault="00EC34CE" w:rsidP="00EC34CE">
      <w:pPr>
        <w:rPr>
          <w:rFonts w:ascii="Arial" w:hAnsi="Arial" w:cs="Arial"/>
        </w:rPr>
      </w:pPr>
      <w:r>
        <w:rPr>
          <w:rFonts w:ascii="Arial" w:hAnsi="Arial" w:cs="Arial"/>
        </w:rPr>
        <w:t xml:space="preserve">                       </w:t>
      </w:r>
      <w:r w:rsidRPr="00080F16">
        <w:rPr>
          <w:rFonts w:ascii="Arial" w:hAnsi="Arial" w:cs="Arial"/>
        </w:rPr>
        <w:t>Address: ____________________________________________________</w:t>
      </w:r>
    </w:p>
    <w:p w:rsidR="00EC34CE" w:rsidRDefault="00EC34CE" w:rsidP="00EC34CE">
      <w:pPr>
        <w:ind w:left="1080"/>
        <w:rPr>
          <w:rFonts w:ascii="Arial" w:hAnsi="Arial" w:cs="Arial"/>
        </w:rPr>
      </w:pPr>
      <w:r>
        <w:rPr>
          <w:rFonts w:ascii="Arial" w:hAnsi="Arial" w:cs="Arial"/>
        </w:rPr>
        <w:t xml:space="preserve">               </w:t>
      </w:r>
      <w:r w:rsidRPr="00080F16">
        <w:rPr>
          <w:rFonts w:ascii="Arial" w:hAnsi="Arial" w:cs="Arial"/>
        </w:rPr>
        <w:t>____________________________</w:t>
      </w:r>
      <w:r>
        <w:rPr>
          <w:rFonts w:ascii="Arial" w:hAnsi="Arial" w:cs="Arial"/>
        </w:rPr>
        <w:t>___________________________</w:t>
      </w:r>
    </w:p>
    <w:p w:rsidR="00EC34CE" w:rsidRPr="00080F16" w:rsidRDefault="00EC34CE" w:rsidP="00EC34CE">
      <w:pPr>
        <w:ind w:left="1080"/>
        <w:rPr>
          <w:rFonts w:ascii="Arial" w:hAnsi="Arial" w:cs="Arial"/>
        </w:rPr>
      </w:pPr>
      <w:r>
        <w:rPr>
          <w:rFonts w:ascii="Arial" w:hAnsi="Arial" w:cs="Arial"/>
        </w:rPr>
        <w:t xml:space="preserve">          </w:t>
      </w:r>
      <w:r w:rsidRPr="00080F16">
        <w:rPr>
          <w:rFonts w:ascii="Arial" w:hAnsi="Arial" w:cs="Arial"/>
        </w:rPr>
        <w:t>Age: ________________________</w:t>
      </w:r>
      <w:r>
        <w:rPr>
          <w:rFonts w:ascii="Arial" w:hAnsi="Arial" w:cs="Arial"/>
        </w:rPr>
        <w:t>_____________________________</w:t>
      </w:r>
    </w:p>
    <w:p w:rsidR="00EC34CE" w:rsidRPr="00080F16" w:rsidRDefault="00EC34CE" w:rsidP="00EC34CE">
      <w:pPr>
        <w:rPr>
          <w:rFonts w:ascii="Arial" w:hAnsi="Arial" w:cs="Arial"/>
        </w:rPr>
      </w:pPr>
      <w:r w:rsidRPr="00080F16">
        <w:rPr>
          <w:rFonts w:ascii="Arial" w:hAnsi="Arial" w:cs="Arial"/>
        </w:rPr>
        <w:t>Relationship with the deceased: ___________________________________</w:t>
      </w:r>
    </w:p>
    <w:p w:rsidR="00EC34CE" w:rsidRPr="00080F16" w:rsidRDefault="00EC34CE" w:rsidP="00EC34CE">
      <w:pPr>
        <w:ind w:left="720"/>
        <w:rPr>
          <w:rFonts w:ascii="Arial" w:hAnsi="Arial" w:cs="Arial"/>
        </w:rPr>
      </w:pPr>
    </w:p>
    <w:p w:rsidR="00EC34CE" w:rsidRPr="00080F16" w:rsidRDefault="00EC34CE" w:rsidP="00EC34CE">
      <w:pPr>
        <w:rPr>
          <w:rFonts w:ascii="Arial" w:hAnsi="Arial" w:cs="Arial"/>
        </w:rPr>
      </w:pPr>
    </w:p>
    <w:p w:rsidR="00EC34CE" w:rsidRPr="00080F16" w:rsidRDefault="00EC34CE" w:rsidP="00EC34CE">
      <w:pPr>
        <w:rPr>
          <w:rFonts w:ascii="Arial" w:hAnsi="Arial" w:cs="Arial"/>
        </w:rPr>
      </w:pPr>
      <w:r w:rsidRPr="00080F16">
        <w:rPr>
          <w:rFonts w:ascii="Arial" w:hAnsi="Arial" w:cs="Arial"/>
        </w:rPr>
        <w:t xml:space="preserve">Date: _____________ </w:t>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t>_______________________________</w:t>
      </w:r>
    </w:p>
    <w:p w:rsidR="00EC34CE" w:rsidRPr="00080F16" w:rsidRDefault="00EC34CE" w:rsidP="00EC34CE">
      <w:pPr>
        <w:rPr>
          <w:rFonts w:ascii="Arial" w:hAnsi="Arial" w:cs="Arial"/>
        </w:rPr>
      </w:pP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r>
      <w:r w:rsidRPr="00080F16">
        <w:rPr>
          <w:rFonts w:ascii="Arial" w:hAnsi="Arial" w:cs="Arial"/>
        </w:rPr>
        <w:tab/>
        <w:t xml:space="preserve">     Signature of the Nominee</w:t>
      </w:r>
    </w:p>
    <w:p w:rsidR="00EC34CE" w:rsidRPr="00080F16" w:rsidRDefault="00EC34CE" w:rsidP="00EC34CE">
      <w:pPr>
        <w:rPr>
          <w:rFonts w:ascii="Arial" w:hAnsi="Arial" w:cs="Arial"/>
        </w:rPr>
      </w:pPr>
      <w:r w:rsidRPr="00080F16">
        <w:rPr>
          <w:rFonts w:ascii="Arial" w:hAnsi="Arial" w:cs="Arial"/>
        </w:rPr>
        <w:t>Please attach the following documents:</w:t>
      </w:r>
    </w:p>
    <w:p w:rsidR="00EC34CE" w:rsidRDefault="00EC34CE" w:rsidP="00EC34CE">
      <w:pPr>
        <w:widowControl w:val="0"/>
        <w:numPr>
          <w:ilvl w:val="0"/>
          <w:numId w:val="6"/>
        </w:numPr>
        <w:autoSpaceDN w:val="0"/>
        <w:adjustRightInd w:val="0"/>
        <w:spacing w:after="0" w:line="240" w:lineRule="auto"/>
        <w:rPr>
          <w:rFonts w:ascii="Arial" w:hAnsi="Arial" w:cs="Arial"/>
        </w:rPr>
      </w:pPr>
      <w:r w:rsidRPr="00080F16">
        <w:rPr>
          <w:rFonts w:ascii="Arial" w:hAnsi="Arial" w:cs="Arial"/>
        </w:rPr>
        <w:t>Death certificate</w:t>
      </w:r>
    </w:p>
    <w:p w:rsidR="00EC34CE" w:rsidRPr="00EC34CE" w:rsidRDefault="00EC34CE" w:rsidP="00EC34CE">
      <w:pPr>
        <w:widowControl w:val="0"/>
        <w:numPr>
          <w:ilvl w:val="0"/>
          <w:numId w:val="6"/>
        </w:numPr>
        <w:autoSpaceDN w:val="0"/>
        <w:adjustRightInd w:val="0"/>
        <w:spacing w:after="0" w:line="240" w:lineRule="auto"/>
        <w:rPr>
          <w:rFonts w:ascii="Arial" w:hAnsi="Arial" w:cs="Arial"/>
        </w:rPr>
      </w:pPr>
      <w:r w:rsidRPr="00EC34CE">
        <w:rPr>
          <w:rFonts w:ascii="Arial" w:hAnsi="Arial" w:cs="Arial"/>
        </w:rPr>
        <w:t>Post Mortem Report</w:t>
      </w:r>
    </w:p>
    <w:p w:rsidR="00EC34CE" w:rsidRPr="00080F16" w:rsidRDefault="00EC34CE" w:rsidP="00EC34CE">
      <w:pPr>
        <w:widowControl w:val="0"/>
        <w:numPr>
          <w:ilvl w:val="0"/>
          <w:numId w:val="6"/>
        </w:numPr>
        <w:pBdr>
          <w:bottom w:val="single" w:sz="8" w:space="1" w:color="000000"/>
        </w:pBdr>
        <w:autoSpaceDN w:val="0"/>
        <w:adjustRightInd w:val="0"/>
        <w:spacing w:after="0" w:line="240" w:lineRule="auto"/>
        <w:rPr>
          <w:rFonts w:ascii="Arial" w:hAnsi="Arial" w:cs="Arial"/>
        </w:rPr>
      </w:pPr>
      <w:r w:rsidRPr="00080F16">
        <w:rPr>
          <w:rFonts w:ascii="Arial" w:hAnsi="Arial" w:cs="Arial"/>
        </w:rPr>
        <w:t>Original Policy document with receipt</w:t>
      </w:r>
    </w:p>
    <w:p w:rsidR="00EC34CE" w:rsidRPr="00080F16" w:rsidRDefault="00EC34CE" w:rsidP="00EC34CE">
      <w:pPr>
        <w:rPr>
          <w:rFonts w:ascii="Arial" w:hAnsi="Arial" w:cs="Arial"/>
        </w:rPr>
      </w:pPr>
    </w:p>
    <w:p w:rsidR="00EC34CE" w:rsidRPr="00080F16" w:rsidRDefault="00EC34CE" w:rsidP="00EC34CE">
      <w:pPr>
        <w:rPr>
          <w:rFonts w:ascii="Arial" w:hAnsi="Arial" w:cs="Arial"/>
        </w:rPr>
      </w:pPr>
      <w:r w:rsidRPr="00080F16">
        <w:rPr>
          <w:rFonts w:ascii="Arial" w:hAnsi="Arial" w:cs="Arial"/>
        </w:rPr>
        <w:t>Declaration to be signed by the Insured/Claimant or by a Nominee (in the event of insured’s death)</w:t>
      </w:r>
    </w:p>
    <w:p w:rsidR="00EC34CE" w:rsidRPr="00080F16" w:rsidRDefault="00EC34CE" w:rsidP="00EC34CE">
      <w:pPr>
        <w:rPr>
          <w:rFonts w:ascii="Arial" w:hAnsi="Arial" w:cs="Arial"/>
        </w:rPr>
      </w:pPr>
      <w:r w:rsidRPr="00080F16">
        <w:rPr>
          <w:rFonts w:ascii="Arial" w:hAnsi="Arial" w:cs="Arial"/>
        </w:rPr>
        <w:t>I/WE HEREBY DECLARE and warrant the truth of the foregoing particulars in every respect. I/WE agree that if I/WE have made, or if, shall make false or untrue statement, suppression or concealment, my/our right to compensation shall be forfeited.</w:t>
      </w:r>
    </w:p>
    <w:p w:rsidR="00EC34CE" w:rsidRPr="00080F16" w:rsidRDefault="00EC34CE" w:rsidP="00EC34CE">
      <w:pPr>
        <w:rPr>
          <w:rFonts w:ascii="Arial" w:hAnsi="Arial" w:cs="Arial"/>
        </w:rPr>
      </w:pPr>
      <w:r w:rsidRPr="00080F16">
        <w:rPr>
          <w:rFonts w:ascii="Arial" w:hAnsi="Arial" w:cs="Arial"/>
        </w:rPr>
        <w:t xml:space="preserve">I/WE ALSO HERE DECLARE that I am /we are accepting the amount in full discharge of your obligations under the policy to the insured and/or his/her legal heirs and I/WE will hold you indemnified in the event of any claim under this policy being made against you by any other person or persons.  </w:t>
      </w:r>
    </w:p>
    <w:p w:rsidR="00EC34CE" w:rsidRPr="00080F16" w:rsidRDefault="00EC34CE" w:rsidP="00EC34CE">
      <w:pPr>
        <w:rPr>
          <w:rFonts w:ascii="Arial" w:hAnsi="Arial" w:cs="Arial"/>
        </w:rPr>
      </w:pPr>
    </w:p>
    <w:p w:rsidR="002C48C7" w:rsidRPr="00ED10C5" w:rsidRDefault="00EC34CE">
      <w:pPr>
        <w:rPr>
          <w:rFonts w:ascii="Arial" w:hAnsi="Arial" w:cs="Arial"/>
        </w:rPr>
      </w:pPr>
      <w:r w:rsidRPr="00080F16">
        <w:rPr>
          <w:rFonts w:ascii="Arial" w:hAnsi="Arial" w:cs="Arial"/>
        </w:rPr>
        <w:t>Date ______________                         Signature ________________________</w:t>
      </w:r>
    </w:p>
    <w:p w:rsidR="00ED10C5" w:rsidRDefault="00ED10C5" w:rsidP="002C48C7">
      <w:pPr>
        <w:ind w:firstLine="720"/>
        <w:jc w:val="center"/>
        <w:rPr>
          <w:rFonts w:ascii="Arial" w:hAnsi="Arial" w:cs="Arial"/>
          <w:b/>
          <w:bCs/>
          <w:sz w:val="32"/>
          <w:szCs w:val="32"/>
        </w:rPr>
      </w:pPr>
      <w:r w:rsidRPr="00ED10C5">
        <w:rPr>
          <w:rFonts w:ascii="Arial" w:hAnsi="Arial" w:cs="Arial"/>
          <w:b/>
          <w:sz w:val="24"/>
          <w:szCs w:val="24"/>
          <w:lang w:bidi="he-IL"/>
        </w:rPr>
        <w:lastRenderedPageBreak/>
        <w:t>MIP-13 : JANATA PERSONAL ACCIDENT SUKSHMA BIMA POLICY</w:t>
      </w:r>
      <w:r w:rsidRPr="002C48C7">
        <w:rPr>
          <w:rFonts w:ascii="Arial" w:hAnsi="Arial" w:cs="Arial"/>
          <w:b/>
          <w:bCs/>
          <w:sz w:val="32"/>
          <w:szCs w:val="32"/>
        </w:rPr>
        <w:t xml:space="preserve"> </w:t>
      </w:r>
    </w:p>
    <w:p w:rsidR="002C48C7" w:rsidRPr="00ED10C5" w:rsidRDefault="002C48C7" w:rsidP="002C48C7">
      <w:pPr>
        <w:ind w:firstLine="720"/>
        <w:jc w:val="center"/>
        <w:rPr>
          <w:rFonts w:ascii="Arial" w:hAnsi="Arial" w:cs="Arial"/>
          <w:b/>
          <w:bCs/>
          <w:sz w:val="24"/>
          <w:szCs w:val="32"/>
          <w:lang w:bidi="he-IL"/>
        </w:rPr>
      </w:pPr>
      <w:r w:rsidRPr="00ED10C5">
        <w:rPr>
          <w:rFonts w:ascii="Arial" w:hAnsi="Arial" w:cs="Arial"/>
          <w:b/>
          <w:bCs/>
          <w:sz w:val="24"/>
          <w:szCs w:val="32"/>
        </w:rPr>
        <w:t>(PROSPECTUS)</w:t>
      </w:r>
    </w:p>
    <w:p w:rsidR="002C48C7"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sidRPr="006E105E">
        <w:rPr>
          <w:rFonts w:ascii="Arial" w:hAnsi="Arial" w:cs="Arial"/>
          <w:sz w:val="22"/>
          <w:szCs w:val="22"/>
        </w:rPr>
        <w:t>Any person irrespective of sex, occupation an</w:t>
      </w:r>
      <w:r>
        <w:rPr>
          <w:rFonts w:ascii="Arial" w:hAnsi="Arial" w:cs="Arial"/>
          <w:sz w:val="22"/>
          <w:szCs w:val="22"/>
        </w:rPr>
        <w:t>d</w:t>
      </w:r>
      <w:r w:rsidRPr="006E105E">
        <w:rPr>
          <w:rFonts w:ascii="Arial" w:hAnsi="Arial" w:cs="Arial"/>
          <w:sz w:val="22"/>
          <w:szCs w:val="22"/>
        </w:rPr>
        <w:t xml:space="preserve"> </w:t>
      </w:r>
      <w:r>
        <w:rPr>
          <w:rFonts w:ascii="Arial" w:hAnsi="Arial" w:cs="Arial"/>
          <w:sz w:val="22"/>
          <w:szCs w:val="22"/>
        </w:rPr>
        <w:t xml:space="preserve">profession in the age group of </w:t>
      </w:r>
      <w:r w:rsidR="00ED10C5">
        <w:rPr>
          <w:rFonts w:ascii="Arial" w:hAnsi="Arial" w:cs="Arial"/>
          <w:sz w:val="22"/>
          <w:szCs w:val="22"/>
        </w:rPr>
        <w:t xml:space="preserve">10 to 70 years may </w:t>
      </w:r>
      <w:r w:rsidRPr="006E105E">
        <w:rPr>
          <w:rFonts w:ascii="Arial" w:hAnsi="Arial" w:cs="Arial"/>
          <w:sz w:val="22"/>
          <w:szCs w:val="22"/>
        </w:rPr>
        <w:t>be covered under JAN</w:t>
      </w:r>
      <w:r>
        <w:rPr>
          <w:rFonts w:ascii="Arial" w:hAnsi="Arial" w:cs="Arial"/>
          <w:sz w:val="22"/>
          <w:szCs w:val="22"/>
        </w:rPr>
        <w:t xml:space="preserve">ATA PERSONAL ACCIDENT </w:t>
      </w:r>
      <w:r w:rsidRPr="006E105E">
        <w:rPr>
          <w:rFonts w:ascii="Arial" w:hAnsi="Arial" w:cs="Arial"/>
          <w:sz w:val="22"/>
          <w:szCs w:val="22"/>
        </w:rPr>
        <w:t>POLICY.</w:t>
      </w:r>
    </w:p>
    <w:p w:rsidR="002C48C7"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p>
    <w:p w:rsidR="002C48C7" w:rsidRPr="007D1FEA"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bCs/>
          <w:sz w:val="22"/>
          <w:szCs w:val="22"/>
        </w:rPr>
      </w:pPr>
      <w:r w:rsidRPr="007D1FEA">
        <w:rPr>
          <w:rFonts w:ascii="Arial" w:hAnsi="Arial" w:cs="Arial"/>
          <w:b/>
          <w:bCs/>
          <w:sz w:val="22"/>
          <w:szCs w:val="22"/>
        </w:rPr>
        <w:t xml:space="preserve">SCOPE OF COVER: </w:t>
      </w:r>
    </w:p>
    <w:p w:rsidR="00EA77F8" w:rsidRPr="00EA77F8"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jc w:val="both"/>
        <w:rPr>
          <w:rFonts w:ascii="Arial" w:hAnsi="Arial" w:cs="Arial"/>
          <w:sz w:val="22"/>
          <w:szCs w:val="22"/>
        </w:rPr>
      </w:pPr>
      <w:r w:rsidRPr="006E105E">
        <w:rPr>
          <w:rFonts w:ascii="Arial" w:hAnsi="Arial" w:cs="Arial"/>
          <w:sz w:val="22"/>
          <w:szCs w:val="22"/>
        </w:rPr>
        <w:t xml:space="preserve">This insurance will pay to the Insured (or in case </w:t>
      </w:r>
      <w:r>
        <w:rPr>
          <w:rFonts w:ascii="Arial" w:hAnsi="Arial" w:cs="Arial"/>
          <w:sz w:val="22"/>
          <w:szCs w:val="22"/>
        </w:rPr>
        <w:t xml:space="preserve">of death, to the assignee) the </w:t>
      </w:r>
      <w:r w:rsidRPr="006E105E">
        <w:rPr>
          <w:rFonts w:ascii="Arial" w:hAnsi="Arial" w:cs="Arial"/>
          <w:sz w:val="22"/>
          <w:szCs w:val="22"/>
        </w:rPr>
        <w:t xml:space="preserve">amount shown </w:t>
      </w:r>
      <w:r w:rsidR="00EA77F8">
        <w:rPr>
          <w:rFonts w:ascii="Arial" w:hAnsi="Arial" w:cs="Arial"/>
          <w:sz w:val="22"/>
          <w:szCs w:val="22"/>
        </w:rPr>
        <w:t>against the table of benefits, i</w:t>
      </w:r>
      <w:r w:rsidRPr="006E105E">
        <w:rPr>
          <w:rFonts w:ascii="Arial" w:hAnsi="Arial" w:cs="Arial"/>
          <w:sz w:val="22"/>
          <w:szCs w:val="22"/>
        </w:rPr>
        <w:t xml:space="preserve">f </w:t>
      </w:r>
      <w:r>
        <w:rPr>
          <w:rFonts w:ascii="Arial" w:hAnsi="Arial" w:cs="Arial"/>
          <w:sz w:val="22"/>
          <w:szCs w:val="22"/>
        </w:rPr>
        <w:t xml:space="preserve">the Insured shall sustain any </w:t>
      </w:r>
      <w:r w:rsidRPr="006E105E">
        <w:rPr>
          <w:rFonts w:ascii="Arial" w:hAnsi="Arial" w:cs="Arial"/>
          <w:sz w:val="22"/>
          <w:szCs w:val="22"/>
        </w:rPr>
        <w:t>bod</w:t>
      </w:r>
      <w:r>
        <w:rPr>
          <w:rFonts w:ascii="Arial" w:hAnsi="Arial" w:cs="Arial"/>
          <w:sz w:val="22"/>
          <w:szCs w:val="22"/>
        </w:rPr>
        <w:t xml:space="preserve">ily Injury resulting solely and </w:t>
      </w:r>
      <w:r w:rsidRPr="006E105E">
        <w:rPr>
          <w:rFonts w:ascii="Arial" w:hAnsi="Arial" w:cs="Arial"/>
          <w:sz w:val="22"/>
          <w:szCs w:val="22"/>
        </w:rPr>
        <w:t xml:space="preserve">directly from </w:t>
      </w:r>
      <w:r>
        <w:rPr>
          <w:rFonts w:ascii="Arial" w:hAnsi="Arial" w:cs="Arial"/>
          <w:sz w:val="22"/>
          <w:szCs w:val="22"/>
        </w:rPr>
        <w:t xml:space="preserve">accident caused by outward </w:t>
      </w:r>
      <w:r w:rsidRPr="006E105E">
        <w:rPr>
          <w:rFonts w:ascii="Arial" w:hAnsi="Arial" w:cs="Arial"/>
          <w:sz w:val="22"/>
          <w:szCs w:val="22"/>
        </w:rPr>
        <w:t>violent and visible means and such bodily Inj</w:t>
      </w:r>
      <w:r>
        <w:rPr>
          <w:rFonts w:ascii="Arial" w:hAnsi="Arial" w:cs="Arial"/>
          <w:sz w:val="22"/>
          <w:szCs w:val="22"/>
        </w:rPr>
        <w:t xml:space="preserve">ury within the twelve calendar </w:t>
      </w:r>
      <w:r w:rsidRPr="006E105E">
        <w:rPr>
          <w:rFonts w:ascii="Arial" w:hAnsi="Arial" w:cs="Arial"/>
          <w:sz w:val="22"/>
          <w:szCs w:val="22"/>
        </w:rPr>
        <w:t>months of its occurrence be the sole and direct cause of</w:t>
      </w:r>
      <w:r w:rsidR="00EA77F8">
        <w:rPr>
          <w:rFonts w:ascii="Arial" w:hAnsi="Arial" w:cs="Arial"/>
          <w:sz w:val="22"/>
          <w:szCs w:val="22"/>
        </w:rPr>
        <w:t>:</w:t>
      </w:r>
    </w:p>
    <w:tbl>
      <w:tblPr>
        <w:tblStyle w:val="TableGrid"/>
        <w:tblW w:w="0" w:type="auto"/>
        <w:tblInd w:w="108" w:type="dxa"/>
        <w:tblLook w:val="04A0"/>
      </w:tblPr>
      <w:tblGrid>
        <w:gridCol w:w="990"/>
        <w:gridCol w:w="5526"/>
        <w:gridCol w:w="2952"/>
      </w:tblGrid>
      <w:tr w:rsidR="00470454" w:rsidRPr="00470454" w:rsidTr="00EA77F8">
        <w:tc>
          <w:tcPr>
            <w:tcW w:w="990"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
                <w:bCs/>
                <w:sz w:val="22"/>
              </w:rPr>
            </w:pPr>
          </w:p>
        </w:tc>
        <w:tc>
          <w:tcPr>
            <w:tcW w:w="5526"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
                <w:bCs/>
                <w:sz w:val="22"/>
              </w:rPr>
            </w:pPr>
            <w:r w:rsidRPr="00470454">
              <w:rPr>
                <w:rFonts w:ascii="Arial" w:hAnsi="Arial" w:cs="Arial"/>
                <w:b/>
                <w:bCs/>
                <w:sz w:val="22"/>
              </w:rPr>
              <w:t>Table of Benefits</w:t>
            </w:r>
          </w:p>
        </w:tc>
        <w:tc>
          <w:tcPr>
            <w:tcW w:w="2952"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
                <w:bCs/>
                <w:sz w:val="22"/>
              </w:rPr>
            </w:pPr>
            <w:r w:rsidRPr="00470454">
              <w:rPr>
                <w:rFonts w:ascii="Arial" w:hAnsi="Arial" w:cs="Arial"/>
                <w:b/>
                <w:bCs/>
                <w:sz w:val="22"/>
              </w:rPr>
              <w:t>Sum Insured Payable</w:t>
            </w:r>
          </w:p>
        </w:tc>
      </w:tr>
      <w:tr w:rsidR="00470454" w:rsidRPr="00470454" w:rsidTr="00EA77F8">
        <w:tc>
          <w:tcPr>
            <w:tcW w:w="990"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i)</w:t>
            </w:r>
          </w:p>
        </w:tc>
        <w:tc>
          <w:tcPr>
            <w:tcW w:w="5526"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Death</w:t>
            </w:r>
          </w:p>
        </w:tc>
        <w:tc>
          <w:tcPr>
            <w:tcW w:w="2952"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100% of Sum Insured</w:t>
            </w:r>
          </w:p>
        </w:tc>
      </w:tr>
      <w:tr w:rsidR="00470454" w:rsidRPr="00470454" w:rsidTr="00EA77F8">
        <w:tc>
          <w:tcPr>
            <w:tcW w:w="990"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ii)</w:t>
            </w:r>
          </w:p>
        </w:tc>
        <w:tc>
          <w:tcPr>
            <w:tcW w:w="5526"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Total and irrecoverable loss of sight of both eyes or losses of use of two hands or feet or loss of sight of one eye and loss of use of one hand or foot.</w:t>
            </w:r>
          </w:p>
        </w:tc>
        <w:tc>
          <w:tcPr>
            <w:tcW w:w="2952"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100% of Sum Insured</w:t>
            </w:r>
          </w:p>
        </w:tc>
      </w:tr>
      <w:tr w:rsidR="00470454" w:rsidRPr="00470454" w:rsidTr="00EA77F8">
        <w:tc>
          <w:tcPr>
            <w:tcW w:w="990"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iii)</w:t>
            </w:r>
          </w:p>
        </w:tc>
        <w:tc>
          <w:tcPr>
            <w:tcW w:w="5526"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Total and irrecoverable loss of sight of one eye or loss of use of one hand or foot.</w:t>
            </w:r>
          </w:p>
        </w:tc>
        <w:tc>
          <w:tcPr>
            <w:tcW w:w="2952" w:type="dxa"/>
          </w:tcPr>
          <w:p w:rsidR="00470454" w:rsidRPr="00470454" w:rsidRDefault="00EA77F8"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Pr>
                <w:rFonts w:ascii="Arial" w:hAnsi="Arial" w:cs="Arial"/>
                <w:bCs/>
                <w:sz w:val="22"/>
              </w:rPr>
              <w:t>50</w:t>
            </w:r>
            <w:r w:rsidR="00470454" w:rsidRPr="00470454">
              <w:rPr>
                <w:rFonts w:ascii="Arial" w:hAnsi="Arial" w:cs="Arial"/>
                <w:bCs/>
                <w:sz w:val="22"/>
              </w:rPr>
              <w:t>% of Sum Insured</w:t>
            </w:r>
          </w:p>
        </w:tc>
      </w:tr>
      <w:tr w:rsidR="00470454" w:rsidRPr="00470454" w:rsidTr="00EA77F8">
        <w:tc>
          <w:tcPr>
            <w:tcW w:w="990"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iv)</w:t>
            </w:r>
          </w:p>
        </w:tc>
        <w:tc>
          <w:tcPr>
            <w:tcW w:w="5526"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Permanent Total Disablement due to accident.</w:t>
            </w:r>
          </w:p>
        </w:tc>
        <w:tc>
          <w:tcPr>
            <w:tcW w:w="2952" w:type="dxa"/>
          </w:tcPr>
          <w:p w:rsidR="00470454" w:rsidRPr="00470454"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rPr>
                <w:rFonts w:ascii="Arial" w:hAnsi="Arial" w:cs="Arial"/>
                <w:bCs/>
                <w:sz w:val="22"/>
              </w:rPr>
            </w:pPr>
            <w:r w:rsidRPr="00470454">
              <w:rPr>
                <w:rFonts w:ascii="Arial" w:hAnsi="Arial" w:cs="Arial"/>
                <w:bCs/>
                <w:sz w:val="22"/>
              </w:rPr>
              <w:t>100% of Sum Insured</w:t>
            </w:r>
          </w:p>
        </w:tc>
      </w:tr>
    </w:tbl>
    <w:p w:rsidR="00EA77F8" w:rsidRDefault="00EA77F8"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bCs/>
          <w:sz w:val="22"/>
          <w:szCs w:val="22"/>
        </w:rPr>
      </w:pPr>
    </w:p>
    <w:p w:rsidR="00EA77F8" w:rsidRDefault="00EA77F8"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bCs/>
          <w:sz w:val="22"/>
          <w:szCs w:val="22"/>
        </w:rPr>
      </w:pPr>
      <w:r w:rsidRPr="007D1FEA">
        <w:rPr>
          <w:rFonts w:ascii="Arial" w:hAnsi="Arial" w:cs="Arial"/>
          <w:b/>
          <w:bCs/>
          <w:sz w:val="22"/>
          <w:szCs w:val="22"/>
        </w:rPr>
        <w:t xml:space="preserve">SUM INSURED: </w:t>
      </w:r>
    </w:p>
    <w:p w:rsidR="00EA77F8" w:rsidRDefault="00EA77F8"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sidRPr="006E105E">
        <w:rPr>
          <w:rFonts w:ascii="Arial" w:hAnsi="Arial" w:cs="Arial"/>
          <w:sz w:val="22"/>
          <w:szCs w:val="22"/>
        </w:rPr>
        <w:t xml:space="preserve">The policy may be issued for minimum sum insured of Rs. 25,000/- </w:t>
      </w:r>
      <w:r>
        <w:rPr>
          <w:rFonts w:ascii="Arial" w:hAnsi="Arial" w:cs="Arial"/>
          <w:sz w:val="22"/>
          <w:szCs w:val="22"/>
        </w:rPr>
        <w:t xml:space="preserve">per person per annum and </w:t>
      </w:r>
      <w:r w:rsidRPr="006E105E">
        <w:rPr>
          <w:rFonts w:ascii="Arial" w:hAnsi="Arial" w:cs="Arial"/>
          <w:sz w:val="22"/>
          <w:szCs w:val="22"/>
        </w:rPr>
        <w:t>the maximum sum insured is to be limited to Rs.</w:t>
      </w:r>
      <w:r>
        <w:rPr>
          <w:rFonts w:ascii="Arial" w:hAnsi="Arial" w:cs="Arial"/>
          <w:sz w:val="22"/>
          <w:szCs w:val="22"/>
        </w:rPr>
        <w:t xml:space="preserve">50,000/- per </w:t>
      </w:r>
      <w:r w:rsidRPr="006E105E">
        <w:rPr>
          <w:rFonts w:ascii="Arial" w:hAnsi="Arial" w:cs="Arial"/>
          <w:sz w:val="22"/>
          <w:szCs w:val="22"/>
        </w:rPr>
        <w:t xml:space="preserve">person per annum. </w:t>
      </w:r>
    </w:p>
    <w:p w:rsidR="00470454" w:rsidRPr="00455847" w:rsidRDefault="00470454"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jc w:val="both"/>
        <w:rPr>
          <w:rFonts w:ascii="Arial" w:hAnsi="Arial" w:cs="Arial"/>
        </w:rPr>
      </w:pPr>
    </w:p>
    <w:p w:rsidR="002C48C7"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bCs/>
          <w:sz w:val="22"/>
          <w:szCs w:val="22"/>
        </w:rPr>
      </w:pPr>
      <w:r w:rsidRPr="007D1FEA">
        <w:rPr>
          <w:rFonts w:ascii="Arial" w:hAnsi="Arial" w:cs="Arial"/>
          <w:b/>
          <w:bCs/>
          <w:sz w:val="22"/>
          <w:szCs w:val="22"/>
        </w:rPr>
        <w:t>PREMIUM:</w:t>
      </w:r>
    </w:p>
    <w:p w:rsidR="002C48C7" w:rsidRDefault="008171AC"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bCs/>
          <w:sz w:val="22"/>
          <w:szCs w:val="22"/>
        </w:rPr>
      </w:pPr>
      <w:r>
        <w:rPr>
          <w:rFonts w:ascii="Arial" w:hAnsi="Arial" w:cs="Arial"/>
          <w:sz w:val="22"/>
          <w:szCs w:val="22"/>
        </w:rPr>
        <w:t>The rate of premium is Rs.</w:t>
      </w:r>
      <w:r w:rsidR="002C48C7" w:rsidRPr="006E105E">
        <w:rPr>
          <w:rFonts w:ascii="Arial" w:hAnsi="Arial" w:cs="Arial"/>
          <w:sz w:val="22"/>
          <w:szCs w:val="22"/>
        </w:rPr>
        <w:t>15</w:t>
      </w:r>
      <w:r>
        <w:rPr>
          <w:rFonts w:ascii="Arial" w:hAnsi="Arial" w:cs="Arial"/>
          <w:sz w:val="22"/>
          <w:szCs w:val="22"/>
        </w:rPr>
        <w:t>/-</w:t>
      </w:r>
      <w:r w:rsidR="002C48C7" w:rsidRPr="006E105E">
        <w:rPr>
          <w:rFonts w:ascii="Arial" w:hAnsi="Arial" w:cs="Arial"/>
          <w:sz w:val="22"/>
          <w:szCs w:val="22"/>
        </w:rPr>
        <w:t xml:space="preserve"> for a sum insured of Rs.</w:t>
      </w:r>
      <w:r w:rsidR="002C48C7">
        <w:rPr>
          <w:rFonts w:ascii="Arial" w:hAnsi="Arial" w:cs="Arial"/>
          <w:sz w:val="22"/>
          <w:szCs w:val="22"/>
        </w:rPr>
        <w:t xml:space="preserve"> 25,000/-. The sum insured </w:t>
      </w:r>
      <w:r w:rsidR="002C48C7" w:rsidRPr="006E105E">
        <w:rPr>
          <w:rFonts w:ascii="Arial" w:hAnsi="Arial" w:cs="Arial"/>
          <w:sz w:val="22"/>
          <w:szCs w:val="22"/>
        </w:rPr>
        <w:t>shall be increased in multiples of Rs.</w:t>
      </w:r>
      <w:r w:rsidR="002C48C7">
        <w:rPr>
          <w:rFonts w:ascii="Arial" w:hAnsi="Arial" w:cs="Arial"/>
          <w:sz w:val="22"/>
          <w:szCs w:val="22"/>
        </w:rPr>
        <w:t xml:space="preserve">25,000/- and premium is charged </w:t>
      </w:r>
      <w:r w:rsidR="002C48C7" w:rsidRPr="006E105E">
        <w:rPr>
          <w:rFonts w:ascii="Arial" w:hAnsi="Arial" w:cs="Arial"/>
          <w:sz w:val="22"/>
          <w:szCs w:val="22"/>
        </w:rPr>
        <w:t>accordingly.</w:t>
      </w:r>
    </w:p>
    <w:p w:rsidR="00EA77F8" w:rsidRDefault="00EA77F8" w:rsidP="00EA77F8">
      <w:pPr>
        <w:pStyle w:val="DefaultText"/>
        <w:overflowPunct/>
        <w:autoSpaceDE/>
        <w:autoSpaceDN/>
        <w:adjustRightInd/>
        <w:jc w:val="both"/>
        <w:textAlignment w:val="auto"/>
        <w:rPr>
          <w:rFonts w:ascii="Arial" w:hAnsi="Arial" w:cs="Arial"/>
          <w:b/>
          <w:szCs w:val="24"/>
          <w:lang w:val="en-GB"/>
        </w:rPr>
      </w:pPr>
    </w:p>
    <w:p w:rsidR="00EA77F8" w:rsidRPr="00EC1FB7" w:rsidRDefault="00EA77F8" w:rsidP="00EA77F8">
      <w:pPr>
        <w:pStyle w:val="DefaultText"/>
        <w:overflowPunct/>
        <w:autoSpaceDE/>
        <w:autoSpaceDN/>
        <w:adjustRightInd/>
        <w:jc w:val="both"/>
        <w:textAlignment w:val="auto"/>
        <w:rPr>
          <w:rFonts w:ascii="Arial" w:hAnsi="Arial" w:cs="Arial"/>
          <w:b/>
          <w:szCs w:val="24"/>
          <w:lang w:val="en-GB"/>
        </w:rPr>
      </w:pPr>
      <w:r w:rsidRPr="00EC1FB7">
        <w:rPr>
          <w:rFonts w:ascii="Arial" w:hAnsi="Arial" w:cs="Arial"/>
          <w:b/>
          <w:szCs w:val="24"/>
          <w:lang w:val="en-GB"/>
        </w:rPr>
        <w:t>Group Discount:</w:t>
      </w:r>
    </w:p>
    <w:p w:rsidR="00EA77F8" w:rsidRPr="00EC1FB7" w:rsidRDefault="00EA77F8" w:rsidP="00EA77F8">
      <w:pPr>
        <w:pStyle w:val="DefaultText"/>
        <w:overflowPunct/>
        <w:autoSpaceDE/>
        <w:autoSpaceDN/>
        <w:adjustRightInd/>
        <w:jc w:val="both"/>
        <w:textAlignment w:val="auto"/>
        <w:rPr>
          <w:rFonts w:ascii="Arial" w:hAnsi="Arial" w:cs="Arial"/>
          <w:szCs w:val="24"/>
          <w:lang w:val="en-GB"/>
        </w:rPr>
      </w:pPr>
      <w:r w:rsidRPr="00EC1FB7">
        <w:rPr>
          <w:rFonts w:ascii="Arial" w:hAnsi="Arial" w:cs="Arial"/>
          <w:szCs w:val="24"/>
          <w:lang w:val="en-GB"/>
        </w:rPr>
        <w:t>The applicable group discount is as under: -</w:t>
      </w:r>
    </w:p>
    <w:p w:rsidR="00EA77F8" w:rsidRPr="00EC1FB7" w:rsidRDefault="00EA77F8" w:rsidP="00EA77F8">
      <w:pPr>
        <w:pStyle w:val="DefaultText"/>
        <w:overflowPunct/>
        <w:autoSpaceDE/>
        <w:autoSpaceDN/>
        <w:adjustRightInd/>
        <w:jc w:val="both"/>
        <w:textAlignment w:val="auto"/>
        <w:rPr>
          <w:rFonts w:ascii="Arial" w:hAnsi="Arial" w:cs="Arial"/>
          <w:szCs w:val="24"/>
          <w:lang w:val="en-G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33"/>
        <w:gridCol w:w="4263"/>
      </w:tblGrid>
      <w:tr w:rsidR="00EA77F8" w:rsidRPr="00EC1FB7" w:rsidTr="00130BE8">
        <w:tblPrEx>
          <w:tblCellMar>
            <w:top w:w="0" w:type="dxa"/>
            <w:bottom w:w="0" w:type="dxa"/>
          </w:tblCellMar>
        </w:tblPrEx>
        <w:tc>
          <w:tcPr>
            <w:tcW w:w="4233" w:type="dxa"/>
          </w:tcPr>
          <w:p w:rsidR="00EA77F8" w:rsidRPr="00EC1FB7" w:rsidRDefault="00EA77F8" w:rsidP="00130BE8">
            <w:pPr>
              <w:pStyle w:val="DefaultText"/>
              <w:overflowPunct/>
              <w:autoSpaceDE/>
              <w:autoSpaceDN/>
              <w:adjustRightInd/>
              <w:jc w:val="center"/>
              <w:textAlignment w:val="auto"/>
              <w:rPr>
                <w:rFonts w:ascii="Arial" w:hAnsi="Arial" w:cs="Arial"/>
                <w:b/>
                <w:szCs w:val="24"/>
                <w:lang w:val="en-GB"/>
              </w:rPr>
            </w:pPr>
            <w:r w:rsidRPr="00EC1FB7">
              <w:rPr>
                <w:rFonts w:ascii="Arial" w:hAnsi="Arial" w:cs="Arial"/>
                <w:b/>
                <w:szCs w:val="24"/>
                <w:lang w:val="en-GB"/>
              </w:rPr>
              <w:t>Number of Persons</w:t>
            </w:r>
          </w:p>
        </w:tc>
        <w:tc>
          <w:tcPr>
            <w:tcW w:w="4263" w:type="dxa"/>
          </w:tcPr>
          <w:p w:rsidR="00EA77F8" w:rsidRPr="00EC1FB7" w:rsidRDefault="00EA77F8" w:rsidP="00130BE8">
            <w:pPr>
              <w:pStyle w:val="DefaultText"/>
              <w:overflowPunct/>
              <w:autoSpaceDE/>
              <w:autoSpaceDN/>
              <w:adjustRightInd/>
              <w:jc w:val="center"/>
              <w:textAlignment w:val="auto"/>
              <w:rPr>
                <w:rFonts w:ascii="Arial" w:hAnsi="Arial" w:cs="Arial"/>
                <w:b/>
                <w:szCs w:val="24"/>
                <w:lang w:val="en-GB"/>
              </w:rPr>
            </w:pPr>
            <w:r w:rsidRPr="00EC1FB7">
              <w:rPr>
                <w:rFonts w:ascii="Arial" w:hAnsi="Arial" w:cs="Arial"/>
                <w:b/>
                <w:szCs w:val="24"/>
                <w:lang w:val="en-GB"/>
              </w:rPr>
              <w:t>Discounts%</w:t>
            </w:r>
          </w:p>
        </w:tc>
      </w:tr>
      <w:tr w:rsidR="00EA77F8" w:rsidRPr="00EC1FB7" w:rsidTr="00130BE8">
        <w:tblPrEx>
          <w:tblCellMar>
            <w:top w:w="0" w:type="dxa"/>
            <w:bottom w:w="0" w:type="dxa"/>
          </w:tblCellMar>
        </w:tblPrEx>
        <w:tc>
          <w:tcPr>
            <w:tcW w:w="4233" w:type="dxa"/>
          </w:tcPr>
          <w:p w:rsidR="00EA77F8" w:rsidRPr="00EC1FB7" w:rsidRDefault="00EA77F8" w:rsidP="00130BE8">
            <w:pPr>
              <w:pStyle w:val="DefaultText"/>
              <w:overflowPunct/>
              <w:autoSpaceDE/>
              <w:autoSpaceDN/>
              <w:adjustRightInd/>
              <w:jc w:val="center"/>
              <w:textAlignment w:val="auto"/>
              <w:rPr>
                <w:rFonts w:ascii="Arial" w:hAnsi="Arial" w:cs="Arial"/>
                <w:szCs w:val="24"/>
                <w:lang w:val="en-GB"/>
              </w:rPr>
            </w:pPr>
            <w:r w:rsidRPr="00EC1FB7">
              <w:rPr>
                <w:rFonts w:ascii="Arial" w:hAnsi="Arial" w:cs="Arial"/>
                <w:szCs w:val="24"/>
                <w:lang w:val="en-GB"/>
              </w:rPr>
              <w:t>101-500</w:t>
            </w:r>
          </w:p>
        </w:tc>
        <w:tc>
          <w:tcPr>
            <w:tcW w:w="4263" w:type="dxa"/>
          </w:tcPr>
          <w:p w:rsidR="00EA77F8" w:rsidRPr="00EC1FB7" w:rsidRDefault="00EA77F8" w:rsidP="00130BE8">
            <w:pPr>
              <w:pStyle w:val="DefaultText"/>
              <w:overflowPunct/>
              <w:autoSpaceDE/>
              <w:autoSpaceDN/>
              <w:adjustRightInd/>
              <w:jc w:val="center"/>
              <w:textAlignment w:val="auto"/>
              <w:rPr>
                <w:rFonts w:ascii="Arial" w:hAnsi="Arial" w:cs="Arial"/>
                <w:szCs w:val="24"/>
                <w:lang w:val="en-GB"/>
              </w:rPr>
            </w:pPr>
            <w:r w:rsidRPr="00EC1FB7">
              <w:rPr>
                <w:rFonts w:ascii="Arial" w:hAnsi="Arial" w:cs="Arial"/>
                <w:szCs w:val="24"/>
                <w:lang w:val="en-GB"/>
              </w:rPr>
              <w:t>2.5</w:t>
            </w:r>
          </w:p>
        </w:tc>
      </w:tr>
      <w:tr w:rsidR="00EA77F8" w:rsidRPr="00EC1FB7" w:rsidTr="00130BE8">
        <w:tblPrEx>
          <w:tblCellMar>
            <w:top w:w="0" w:type="dxa"/>
            <w:bottom w:w="0" w:type="dxa"/>
          </w:tblCellMar>
        </w:tblPrEx>
        <w:tc>
          <w:tcPr>
            <w:tcW w:w="4233" w:type="dxa"/>
          </w:tcPr>
          <w:p w:rsidR="00EA77F8" w:rsidRPr="00EC1FB7" w:rsidRDefault="00EA77F8" w:rsidP="00130BE8">
            <w:pPr>
              <w:pStyle w:val="DefaultText"/>
              <w:overflowPunct/>
              <w:autoSpaceDE/>
              <w:autoSpaceDN/>
              <w:adjustRightInd/>
              <w:jc w:val="center"/>
              <w:textAlignment w:val="auto"/>
              <w:rPr>
                <w:rFonts w:ascii="Arial" w:hAnsi="Arial" w:cs="Arial"/>
                <w:szCs w:val="24"/>
                <w:lang w:val="en-GB"/>
              </w:rPr>
            </w:pPr>
            <w:r w:rsidRPr="00EC1FB7">
              <w:rPr>
                <w:rFonts w:ascii="Arial" w:hAnsi="Arial" w:cs="Arial"/>
                <w:szCs w:val="24"/>
                <w:lang w:val="en-GB"/>
              </w:rPr>
              <w:t>501-1000</w:t>
            </w:r>
          </w:p>
        </w:tc>
        <w:tc>
          <w:tcPr>
            <w:tcW w:w="4263" w:type="dxa"/>
          </w:tcPr>
          <w:p w:rsidR="00EA77F8" w:rsidRPr="00EC1FB7" w:rsidRDefault="00EA77F8" w:rsidP="00130BE8">
            <w:pPr>
              <w:pStyle w:val="DefaultText"/>
              <w:overflowPunct/>
              <w:autoSpaceDE/>
              <w:autoSpaceDN/>
              <w:adjustRightInd/>
              <w:jc w:val="center"/>
              <w:textAlignment w:val="auto"/>
              <w:rPr>
                <w:rFonts w:ascii="Arial" w:hAnsi="Arial" w:cs="Arial"/>
                <w:szCs w:val="24"/>
                <w:lang w:val="en-GB"/>
              </w:rPr>
            </w:pPr>
            <w:r w:rsidRPr="00EC1FB7">
              <w:rPr>
                <w:rFonts w:ascii="Arial" w:hAnsi="Arial" w:cs="Arial"/>
                <w:szCs w:val="24"/>
                <w:lang w:val="en-GB"/>
              </w:rPr>
              <w:t>5.0</w:t>
            </w:r>
          </w:p>
        </w:tc>
      </w:tr>
      <w:tr w:rsidR="00EA77F8" w:rsidRPr="00EC1FB7" w:rsidTr="00130BE8">
        <w:tblPrEx>
          <w:tblCellMar>
            <w:top w:w="0" w:type="dxa"/>
            <w:bottom w:w="0" w:type="dxa"/>
          </w:tblCellMar>
        </w:tblPrEx>
        <w:tc>
          <w:tcPr>
            <w:tcW w:w="4233" w:type="dxa"/>
          </w:tcPr>
          <w:p w:rsidR="00EA77F8" w:rsidRPr="00EC1FB7" w:rsidRDefault="00EA77F8" w:rsidP="00130BE8">
            <w:pPr>
              <w:pStyle w:val="DefaultText"/>
              <w:overflowPunct/>
              <w:autoSpaceDE/>
              <w:autoSpaceDN/>
              <w:adjustRightInd/>
              <w:jc w:val="center"/>
              <w:textAlignment w:val="auto"/>
              <w:rPr>
                <w:rFonts w:ascii="Arial" w:hAnsi="Arial" w:cs="Arial"/>
                <w:szCs w:val="24"/>
                <w:lang w:val="en-GB"/>
              </w:rPr>
            </w:pPr>
            <w:r w:rsidRPr="00EC1FB7">
              <w:rPr>
                <w:rFonts w:ascii="Arial" w:hAnsi="Arial" w:cs="Arial"/>
                <w:szCs w:val="24"/>
                <w:lang w:val="en-GB"/>
              </w:rPr>
              <w:t>1001-2000</w:t>
            </w:r>
          </w:p>
        </w:tc>
        <w:tc>
          <w:tcPr>
            <w:tcW w:w="4263" w:type="dxa"/>
          </w:tcPr>
          <w:p w:rsidR="00EA77F8" w:rsidRPr="00EC1FB7" w:rsidRDefault="00EA77F8" w:rsidP="00130BE8">
            <w:pPr>
              <w:pStyle w:val="DefaultText"/>
              <w:overflowPunct/>
              <w:autoSpaceDE/>
              <w:autoSpaceDN/>
              <w:adjustRightInd/>
              <w:jc w:val="center"/>
              <w:textAlignment w:val="auto"/>
              <w:rPr>
                <w:rFonts w:ascii="Arial" w:hAnsi="Arial" w:cs="Arial"/>
                <w:szCs w:val="24"/>
                <w:lang w:val="en-GB"/>
              </w:rPr>
            </w:pPr>
            <w:r w:rsidRPr="00EC1FB7">
              <w:rPr>
                <w:rFonts w:ascii="Arial" w:hAnsi="Arial" w:cs="Arial"/>
                <w:szCs w:val="24"/>
                <w:lang w:val="en-GB"/>
              </w:rPr>
              <w:t>7.5</w:t>
            </w:r>
          </w:p>
        </w:tc>
      </w:tr>
      <w:tr w:rsidR="00EA77F8" w:rsidRPr="00EC1FB7" w:rsidTr="00130BE8">
        <w:tblPrEx>
          <w:tblCellMar>
            <w:top w:w="0" w:type="dxa"/>
            <w:bottom w:w="0" w:type="dxa"/>
          </w:tblCellMar>
        </w:tblPrEx>
        <w:tc>
          <w:tcPr>
            <w:tcW w:w="4233" w:type="dxa"/>
          </w:tcPr>
          <w:p w:rsidR="00EA77F8" w:rsidRPr="00EC1FB7" w:rsidRDefault="00EA77F8" w:rsidP="00130BE8">
            <w:pPr>
              <w:pStyle w:val="DefaultText"/>
              <w:overflowPunct/>
              <w:autoSpaceDE/>
              <w:autoSpaceDN/>
              <w:adjustRightInd/>
              <w:jc w:val="center"/>
              <w:textAlignment w:val="auto"/>
              <w:rPr>
                <w:rFonts w:ascii="Arial" w:hAnsi="Arial" w:cs="Arial"/>
                <w:szCs w:val="24"/>
                <w:lang w:val="en-GB"/>
              </w:rPr>
            </w:pPr>
            <w:r w:rsidRPr="00EC1FB7">
              <w:rPr>
                <w:rFonts w:ascii="Arial" w:hAnsi="Arial" w:cs="Arial"/>
                <w:szCs w:val="24"/>
                <w:lang w:val="en-GB"/>
              </w:rPr>
              <w:t>2001 and above</w:t>
            </w:r>
          </w:p>
        </w:tc>
        <w:tc>
          <w:tcPr>
            <w:tcW w:w="4263" w:type="dxa"/>
          </w:tcPr>
          <w:p w:rsidR="00EA77F8" w:rsidRPr="00EC1FB7" w:rsidRDefault="00EA77F8" w:rsidP="00130BE8">
            <w:pPr>
              <w:pStyle w:val="DefaultText"/>
              <w:overflowPunct/>
              <w:autoSpaceDE/>
              <w:autoSpaceDN/>
              <w:adjustRightInd/>
              <w:jc w:val="center"/>
              <w:textAlignment w:val="auto"/>
              <w:rPr>
                <w:rFonts w:ascii="Arial" w:hAnsi="Arial" w:cs="Arial"/>
                <w:szCs w:val="24"/>
                <w:lang w:val="en-GB"/>
              </w:rPr>
            </w:pPr>
            <w:r w:rsidRPr="00EC1FB7">
              <w:rPr>
                <w:rFonts w:ascii="Arial" w:hAnsi="Arial" w:cs="Arial"/>
                <w:szCs w:val="24"/>
                <w:lang w:val="en-GB"/>
              </w:rPr>
              <w:t>10.0</w:t>
            </w:r>
          </w:p>
        </w:tc>
      </w:tr>
    </w:tbl>
    <w:p w:rsidR="00EA77F8" w:rsidRDefault="00EA77F8" w:rsidP="00EA77F8">
      <w:pPr>
        <w:pStyle w:val="DefaultText"/>
        <w:overflowPunct/>
        <w:autoSpaceDE/>
        <w:autoSpaceDN/>
        <w:adjustRightInd/>
        <w:jc w:val="both"/>
        <w:textAlignment w:val="auto"/>
        <w:rPr>
          <w:rFonts w:ascii="Tahoma" w:hAnsi="Tahoma" w:cs="Tahoma"/>
          <w:b/>
          <w:bCs/>
          <w:sz w:val="28"/>
          <w:szCs w:val="24"/>
          <w:lang w:val="en-GB"/>
        </w:rPr>
      </w:pPr>
    </w:p>
    <w:p w:rsidR="00E24823" w:rsidRDefault="00E24823"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b/>
          <w:bCs/>
          <w:sz w:val="22"/>
          <w:szCs w:val="22"/>
        </w:rPr>
      </w:pPr>
    </w:p>
    <w:p w:rsidR="002C48C7"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both"/>
        <w:rPr>
          <w:rFonts w:ascii="Arial" w:hAnsi="Arial" w:cs="Arial"/>
          <w:sz w:val="22"/>
          <w:szCs w:val="22"/>
        </w:rPr>
      </w:pPr>
      <w:r w:rsidRPr="00EA478A">
        <w:rPr>
          <w:rFonts w:ascii="Arial" w:hAnsi="Arial" w:cs="Arial"/>
          <w:sz w:val="22"/>
          <w:szCs w:val="22"/>
        </w:rPr>
        <w:t>Group insurance polic</w:t>
      </w:r>
      <w:r>
        <w:rPr>
          <w:rFonts w:ascii="Arial" w:hAnsi="Arial" w:cs="Arial"/>
          <w:sz w:val="22"/>
          <w:szCs w:val="22"/>
        </w:rPr>
        <w:t>y should be issued only in resp</w:t>
      </w:r>
      <w:r w:rsidRPr="00EA478A">
        <w:rPr>
          <w:rFonts w:ascii="Arial" w:hAnsi="Arial" w:cs="Arial"/>
          <w:sz w:val="22"/>
          <w:szCs w:val="22"/>
        </w:rPr>
        <w:t>ect of the named Groups</w:t>
      </w:r>
      <w:r>
        <w:rPr>
          <w:rFonts w:ascii="Arial" w:hAnsi="Arial" w:cs="Arial"/>
          <w:sz w:val="22"/>
          <w:szCs w:val="22"/>
        </w:rPr>
        <w:t xml:space="preserve">. </w:t>
      </w:r>
      <w:r w:rsidRPr="00EA478A">
        <w:rPr>
          <w:rFonts w:ascii="Arial" w:hAnsi="Arial" w:cs="Arial"/>
          <w:sz w:val="22"/>
          <w:szCs w:val="22"/>
        </w:rPr>
        <w:t xml:space="preserve">For the purpose of availing of Group Discount and </w:t>
      </w:r>
      <w:r>
        <w:rPr>
          <w:rFonts w:ascii="Arial" w:hAnsi="Arial" w:cs="Arial"/>
          <w:sz w:val="22"/>
          <w:szCs w:val="22"/>
        </w:rPr>
        <w:t xml:space="preserve">other benefits the proposed </w:t>
      </w:r>
      <w:r w:rsidR="00D30D55">
        <w:rPr>
          <w:rFonts w:ascii="Arial" w:hAnsi="Arial" w:cs="Arial"/>
          <w:sz w:val="22"/>
          <w:szCs w:val="22"/>
        </w:rPr>
        <w:t>“</w:t>
      </w:r>
      <w:r w:rsidRPr="00EA478A">
        <w:rPr>
          <w:rFonts w:ascii="Arial" w:hAnsi="Arial" w:cs="Arial"/>
          <w:sz w:val="22"/>
          <w:szCs w:val="22"/>
        </w:rPr>
        <w:t>Group" should fall clearly under any</w:t>
      </w:r>
      <w:r>
        <w:rPr>
          <w:rFonts w:ascii="Arial" w:hAnsi="Arial" w:cs="Arial"/>
          <w:sz w:val="22"/>
          <w:szCs w:val="22"/>
        </w:rPr>
        <w:t xml:space="preserve"> </w:t>
      </w:r>
      <w:r w:rsidRPr="00EA478A">
        <w:rPr>
          <w:rFonts w:ascii="Arial" w:hAnsi="Arial" w:cs="Arial"/>
          <w:sz w:val="22"/>
          <w:szCs w:val="22"/>
        </w:rPr>
        <w:t>one of the following categories:</w:t>
      </w:r>
    </w:p>
    <w:p w:rsidR="002C48C7"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F4387D">
        <w:rPr>
          <w:rFonts w:ascii="Arial" w:hAnsi="Arial" w:cs="Arial"/>
          <w:sz w:val="22"/>
          <w:szCs w:val="22"/>
        </w:rPr>
        <w:t>Employer-employee relationship including dependents of the</w:t>
      </w:r>
      <w:r>
        <w:rPr>
          <w:rFonts w:ascii="Arial" w:hAnsi="Arial" w:cs="Arial"/>
          <w:sz w:val="22"/>
          <w:szCs w:val="22"/>
        </w:rPr>
        <w:t xml:space="preserve"> </w:t>
      </w:r>
      <w:r w:rsidRPr="00F4387D">
        <w:rPr>
          <w:rFonts w:ascii="Arial" w:hAnsi="Arial" w:cs="Arial"/>
          <w:sz w:val="22"/>
          <w:szCs w:val="22"/>
        </w:rPr>
        <w:t>employee.</w:t>
      </w:r>
    </w:p>
    <w:p w:rsidR="002C48C7"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F4387D">
        <w:rPr>
          <w:rFonts w:ascii="Arial" w:hAnsi="Arial" w:cs="Arial"/>
          <w:sz w:val="22"/>
          <w:szCs w:val="22"/>
        </w:rPr>
        <w:t>Pre identified segments/groups where the premium is to be paid by the State/Central Governments.</w:t>
      </w:r>
    </w:p>
    <w:p w:rsidR="002C48C7"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F4387D">
        <w:rPr>
          <w:rFonts w:ascii="Arial" w:hAnsi="Arial" w:cs="Arial"/>
          <w:sz w:val="22"/>
          <w:szCs w:val="22"/>
        </w:rPr>
        <w:t>Members of a registered co-operative society.</w:t>
      </w:r>
    </w:p>
    <w:p w:rsidR="002C48C7" w:rsidRPr="00F4387D"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F4387D">
        <w:rPr>
          <w:rFonts w:ascii="Arial" w:hAnsi="Arial" w:cs="Arial"/>
          <w:sz w:val="22"/>
          <w:szCs w:val="22"/>
        </w:rPr>
        <w:t>Members of Registered Service Clubs.</w:t>
      </w:r>
    </w:p>
    <w:p w:rsidR="002C48C7" w:rsidRPr="00F4387D"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EA478A">
        <w:rPr>
          <w:rFonts w:ascii="Arial" w:hAnsi="Arial" w:cs="Arial"/>
          <w:sz w:val="22"/>
          <w:szCs w:val="22"/>
        </w:rPr>
        <w:t>Holders 'of credit cards of Banks</w:t>
      </w:r>
      <w:r>
        <w:rPr>
          <w:rFonts w:ascii="Arial" w:hAnsi="Arial" w:cs="Arial"/>
          <w:sz w:val="22"/>
          <w:szCs w:val="22"/>
        </w:rPr>
        <w:t>/</w:t>
      </w:r>
      <w:r w:rsidRPr="00EA478A">
        <w:rPr>
          <w:rFonts w:ascii="Arial" w:hAnsi="Arial" w:cs="Arial"/>
          <w:sz w:val="22"/>
          <w:szCs w:val="22"/>
        </w:rPr>
        <w:t>Diners/Master</w:t>
      </w:r>
      <w:r>
        <w:rPr>
          <w:rFonts w:ascii="Arial" w:hAnsi="Arial" w:cs="Arial"/>
          <w:sz w:val="22"/>
          <w:szCs w:val="22"/>
        </w:rPr>
        <w:t>/V</w:t>
      </w:r>
      <w:r w:rsidRPr="00EA478A">
        <w:rPr>
          <w:rFonts w:ascii="Arial" w:hAnsi="Arial" w:cs="Arial"/>
          <w:sz w:val="22"/>
          <w:szCs w:val="22"/>
        </w:rPr>
        <w:t>isa.</w:t>
      </w:r>
    </w:p>
    <w:p w:rsidR="002C48C7"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F4387D">
        <w:rPr>
          <w:rFonts w:ascii="Arial" w:hAnsi="Arial" w:cs="Arial"/>
          <w:sz w:val="22"/>
          <w:szCs w:val="22"/>
        </w:rPr>
        <w:t>Holders of Deposit Certificates issued by Banks/NBFC's.</w:t>
      </w:r>
    </w:p>
    <w:p w:rsidR="002C48C7"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F4387D">
        <w:rPr>
          <w:rFonts w:ascii="Arial" w:hAnsi="Arial" w:cs="Arial"/>
          <w:sz w:val="22"/>
          <w:szCs w:val="22"/>
        </w:rPr>
        <w:t>Shareholders of Banks I Public Limited Companies.</w:t>
      </w:r>
    </w:p>
    <w:p w:rsidR="002C48C7"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F4387D">
        <w:rPr>
          <w:rFonts w:ascii="Arial" w:hAnsi="Arial" w:cs="Arial"/>
          <w:sz w:val="22"/>
          <w:szCs w:val="22"/>
        </w:rPr>
        <w:t xml:space="preserve">In case of proposals relating to any further </w:t>
      </w:r>
      <w:r>
        <w:rPr>
          <w:rFonts w:ascii="Arial" w:hAnsi="Arial" w:cs="Arial"/>
          <w:sz w:val="22"/>
          <w:szCs w:val="22"/>
        </w:rPr>
        <w:t xml:space="preserve">category different from the </w:t>
      </w:r>
      <w:r w:rsidRPr="00F4387D">
        <w:rPr>
          <w:rFonts w:ascii="Arial" w:hAnsi="Arial" w:cs="Arial"/>
          <w:sz w:val="22"/>
          <w:szCs w:val="22"/>
        </w:rPr>
        <w:t>seven notified categories, they may be deliberated and decided upon b</w:t>
      </w:r>
      <w:r>
        <w:rPr>
          <w:rFonts w:ascii="Arial" w:hAnsi="Arial" w:cs="Arial"/>
          <w:sz w:val="22"/>
          <w:szCs w:val="22"/>
        </w:rPr>
        <w:t xml:space="preserve">y a Central </w:t>
      </w:r>
      <w:r w:rsidRPr="00F4387D">
        <w:rPr>
          <w:rFonts w:ascii="Arial" w:hAnsi="Arial" w:cs="Arial"/>
          <w:sz w:val="22"/>
          <w:szCs w:val="22"/>
        </w:rPr>
        <w:t>Committee comprising a nominate</w:t>
      </w:r>
      <w:r>
        <w:rPr>
          <w:rFonts w:ascii="Arial" w:hAnsi="Arial" w:cs="Arial"/>
          <w:sz w:val="22"/>
          <w:szCs w:val="22"/>
        </w:rPr>
        <w:t xml:space="preserve">d HO Technical Manage </w:t>
      </w:r>
      <w:r w:rsidRPr="00F4387D">
        <w:rPr>
          <w:rFonts w:ascii="Arial" w:hAnsi="Arial" w:cs="Arial"/>
          <w:sz w:val="22"/>
          <w:szCs w:val="22"/>
        </w:rPr>
        <w:t>each from the Companies and GIC.</w:t>
      </w:r>
    </w:p>
    <w:p w:rsidR="002C48C7"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1B2182">
        <w:rPr>
          <w:rFonts w:ascii="Arial" w:hAnsi="Arial" w:cs="Arial"/>
          <w:sz w:val="22"/>
          <w:szCs w:val="22"/>
        </w:rPr>
        <w:t>No Group Discount can be offered on the 'anticipated group size. Group</w:t>
      </w:r>
      <w:r>
        <w:rPr>
          <w:rFonts w:ascii="Arial" w:hAnsi="Arial" w:cs="Arial"/>
          <w:sz w:val="22"/>
          <w:szCs w:val="22"/>
        </w:rPr>
        <w:t xml:space="preserve"> </w:t>
      </w:r>
      <w:r w:rsidRPr="001B2182">
        <w:rPr>
          <w:rFonts w:ascii="Arial" w:hAnsi="Arial" w:cs="Arial"/>
          <w:sz w:val="22"/>
          <w:szCs w:val="22"/>
        </w:rPr>
        <w:t>Discount is to be considered and worked out only on the actual numbe</w:t>
      </w:r>
      <w:r>
        <w:rPr>
          <w:rFonts w:ascii="Arial" w:hAnsi="Arial" w:cs="Arial"/>
          <w:sz w:val="22"/>
          <w:szCs w:val="22"/>
        </w:rPr>
        <w:t xml:space="preserve">r </w:t>
      </w:r>
      <w:r w:rsidRPr="001B2182">
        <w:rPr>
          <w:rFonts w:ascii="Arial" w:hAnsi="Arial" w:cs="Arial"/>
          <w:sz w:val="22"/>
          <w:szCs w:val="22"/>
        </w:rPr>
        <w:t>of members registered in the 'Group' at the time of taking out the policy.</w:t>
      </w:r>
    </w:p>
    <w:p w:rsidR="002C48C7"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1B2182">
        <w:rPr>
          <w:rFonts w:ascii="Arial" w:hAnsi="Arial" w:cs="Arial"/>
          <w:sz w:val="22"/>
          <w:szCs w:val="22"/>
        </w:rPr>
        <w:t>Under no circumstances claims under such policies can be paid to anyone other than the individual insured.</w:t>
      </w:r>
    </w:p>
    <w:p w:rsidR="002C48C7" w:rsidRDefault="002C48C7" w:rsidP="00EA77F8">
      <w:pPr>
        <w:pStyle w:val="Style"/>
        <w:numPr>
          <w:ilvl w:val="0"/>
          <w:numId w:val="12"/>
        </w:numPr>
        <w:tabs>
          <w:tab w:val="left" w:pos="720"/>
          <w:tab w:val="left" w:pos="1440"/>
          <w:tab w:val="left" w:pos="2160"/>
          <w:tab w:val="left" w:pos="2880"/>
          <w:tab w:val="left" w:pos="4320"/>
          <w:tab w:val="left" w:pos="5040"/>
          <w:tab w:val="left" w:pos="5760"/>
          <w:tab w:val="left" w:pos="6480"/>
        </w:tabs>
        <w:spacing w:beforeLines="50"/>
        <w:ind w:left="1440" w:right="27" w:hanging="720"/>
        <w:jc w:val="both"/>
        <w:rPr>
          <w:rFonts w:ascii="Arial" w:hAnsi="Arial" w:cs="Arial"/>
          <w:sz w:val="22"/>
          <w:szCs w:val="22"/>
        </w:rPr>
      </w:pPr>
      <w:r w:rsidRPr="001B2182">
        <w:rPr>
          <w:rFonts w:ascii="Arial" w:hAnsi="Arial" w:cs="Arial"/>
          <w:sz w:val="22"/>
          <w:szCs w:val="22"/>
        </w:rPr>
        <w:t>Wherever group policies for higher Sum Insured are needed. the same shall be covered under Personal accident policy.</w:t>
      </w:r>
    </w:p>
    <w:p w:rsidR="00D30D55" w:rsidRDefault="00D30D55" w:rsidP="00EA77F8">
      <w:pPr>
        <w:pStyle w:val="Style"/>
        <w:tabs>
          <w:tab w:val="left" w:pos="720"/>
          <w:tab w:val="left" w:pos="1440"/>
          <w:tab w:val="left" w:pos="2160"/>
          <w:tab w:val="left" w:pos="2880"/>
          <w:tab w:val="left" w:pos="4320"/>
          <w:tab w:val="left" w:pos="5040"/>
          <w:tab w:val="left" w:pos="5760"/>
          <w:tab w:val="left" w:pos="6480"/>
        </w:tabs>
        <w:spacing w:beforeLines="50"/>
        <w:ind w:left="1440" w:right="27"/>
        <w:jc w:val="both"/>
        <w:rPr>
          <w:rFonts w:ascii="Arial" w:hAnsi="Arial" w:cs="Arial"/>
          <w:sz w:val="22"/>
          <w:szCs w:val="22"/>
        </w:rPr>
      </w:pPr>
    </w:p>
    <w:p w:rsidR="002C48C7" w:rsidRPr="00946746"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left="720" w:right="27"/>
        <w:jc w:val="both"/>
        <w:rPr>
          <w:rFonts w:ascii="Arial" w:hAnsi="Arial" w:cs="Arial"/>
          <w:b/>
          <w:bCs/>
          <w:sz w:val="22"/>
          <w:szCs w:val="22"/>
        </w:rPr>
      </w:pPr>
      <w:r w:rsidRPr="00946746">
        <w:rPr>
          <w:rFonts w:ascii="Arial" w:hAnsi="Arial" w:cs="Arial"/>
          <w:b/>
          <w:bCs/>
          <w:sz w:val="22"/>
          <w:szCs w:val="22"/>
        </w:rPr>
        <w:t xml:space="preserve">LONG TERM DISCOUNT: </w:t>
      </w: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5"/>
        <w:gridCol w:w="2205"/>
      </w:tblGrid>
      <w:tr w:rsidR="002C48C7" w:rsidRPr="00C135D0" w:rsidTr="008F5A36">
        <w:tc>
          <w:tcPr>
            <w:tcW w:w="2205" w:type="dxa"/>
            <w:vAlign w:val="center"/>
          </w:tcPr>
          <w:p w:rsidR="002C48C7" w:rsidRPr="00C135D0" w:rsidRDefault="002C48C7" w:rsidP="008F5A36">
            <w:pPr>
              <w:jc w:val="center"/>
              <w:rPr>
                <w:rFonts w:ascii="Arial" w:hAnsi="Arial" w:cs="Arial"/>
                <w:b/>
                <w:bCs/>
              </w:rPr>
            </w:pPr>
            <w:r w:rsidRPr="00C135D0">
              <w:rPr>
                <w:rFonts w:ascii="Arial" w:hAnsi="Arial" w:cs="Arial"/>
                <w:b/>
                <w:bCs/>
              </w:rPr>
              <w:t>Term of the Policy (Years)</w:t>
            </w:r>
          </w:p>
        </w:tc>
        <w:tc>
          <w:tcPr>
            <w:tcW w:w="2205" w:type="dxa"/>
          </w:tcPr>
          <w:p w:rsidR="002C48C7" w:rsidRPr="00C135D0"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center"/>
              <w:rPr>
                <w:rFonts w:ascii="Arial" w:hAnsi="Arial" w:cs="Arial"/>
                <w:b/>
                <w:bCs/>
                <w:sz w:val="22"/>
                <w:szCs w:val="22"/>
              </w:rPr>
            </w:pPr>
            <w:r w:rsidRPr="00C135D0">
              <w:rPr>
                <w:rFonts w:ascii="Arial" w:hAnsi="Arial" w:cs="Arial"/>
                <w:b/>
                <w:bCs/>
                <w:sz w:val="22"/>
                <w:szCs w:val="22"/>
              </w:rPr>
              <w:t>Discount (%)</w:t>
            </w:r>
          </w:p>
        </w:tc>
      </w:tr>
      <w:tr w:rsidR="002C48C7" w:rsidRPr="00C135D0" w:rsidTr="008F5A36">
        <w:tc>
          <w:tcPr>
            <w:tcW w:w="2205" w:type="dxa"/>
            <w:vAlign w:val="center"/>
          </w:tcPr>
          <w:p w:rsidR="002C48C7" w:rsidRPr="00C135D0" w:rsidRDefault="002C48C7" w:rsidP="008F5A36">
            <w:pPr>
              <w:jc w:val="center"/>
              <w:rPr>
                <w:rFonts w:ascii="Arial" w:hAnsi="Arial" w:cs="Arial"/>
              </w:rPr>
            </w:pPr>
            <w:r w:rsidRPr="00C135D0">
              <w:rPr>
                <w:rFonts w:ascii="Arial" w:hAnsi="Arial" w:cs="Arial"/>
              </w:rPr>
              <w:t>1</w:t>
            </w:r>
          </w:p>
        </w:tc>
        <w:tc>
          <w:tcPr>
            <w:tcW w:w="2205" w:type="dxa"/>
          </w:tcPr>
          <w:p w:rsidR="002C48C7" w:rsidRPr="00C135D0"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center"/>
              <w:rPr>
                <w:rFonts w:ascii="Arial" w:hAnsi="Arial" w:cs="Arial"/>
                <w:sz w:val="22"/>
                <w:szCs w:val="22"/>
              </w:rPr>
            </w:pPr>
            <w:r w:rsidRPr="00C135D0">
              <w:rPr>
                <w:rFonts w:ascii="Arial" w:hAnsi="Arial" w:cs="Arial"/>
                <w:sz w:val="22"/>
                <w:szCs w:val="22"/>
              </w:rPr>
              <w:t>Nil</w:t>
            </w:r>
          </w:p>
        </w:tc>
      </w:tr>
      <w:tr w:rsidR="002C48C7" w:rsidRPr="00C135D0" w:rsidTr="008F5A36">
        <w:tc>
          <w:tcPr>
            <w:tcW w:w="2205" w:type="dxa"/>
            <w:vAlign w:val="center"/>
          </w:tcPr>
          <w:p w:rsidR="002C48C7" w:rsidRPr="00C135D0" w:rsidRDefault="002C48C7" w:rsidP="008F5A36">
            <w:pPr>
              <w:jc w:val="center"/>
              <w:rPr>
                <w:rFonts w:ascii="Arial" w:hAnsi="Arial" w:cs="Arial"/>
              </w:rPr>
            </w:pPr>
            <w:r w:rsidRPr="00C135D0">
              <w:rPr>
                <w:rFonts w:ascii="Arial" w:hAnsi="Arial" w:cs="Arial"/>
              </w:rPr>
              <w:t>2</w:t>
            </w:r>
          </w:p>
        </w:tc>
        <w:tc>
          <w:tcPr>
            <w:tcW w:w="2205" w:type="dxa"/>
          </w:tcPr>
          <w:p w:rsidR="002C48C7" w:rsidRPr="00C135D0"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center"/>
              <w:rPr>
                <w:rFonts w:ascii="Arial" w:hAnsi="Arial" w:cs="Arial"/>
                <w:sz w:val="22"/>
                <w:szCs w:val="22"/>
              </w:rPr>
            </w:pPr>
            <w:r w:rsidRPr="00C135D0">
              <w:rPr>
                <w:rFonts w:ascii="Arial" w:hAnsi="Arial" w:cs="Arial"/>
                <w:sz w:val="22"/>
                <w:szCs w:val="22"/>
              </w:rPr>
              <w:t>5</w:t>
            </w:r>
          </w:p>
        </w:tc>
      </w:tr>
      <w:tr w:rsidR="002C48C7" w:rsidRPr="00C135D0" w:rsidTr="008F5A36">
        <w:tc>
          <w:tcPr>
            <w:tcW w:w="2205" w:type="dxa"/>
            <w:vAlign w:val="center"/>
          </w:tcPr>
          <w:p w:rsidR="002C48C7" w:rsidRPr="00C135D0" w:rsidRDefault="002C48C7" w:rsidP="008F5A36">
            <w:pPr>
              <w:jc w:val="center"/>
              <w:rPr>
                <w:rFonts w:ascii="Arial" w:hAnsi="Arial" w:cs="Arial"/>
              </w:rPr>
            </w:pPr>
            <w:r w:rsidRPr="00C135D0">
              <w:rPr>
                <w:rFonts w:ascii="Arial" w:hAnsi="Arial" w:cs="Arial"/>
              </w:rPr>
              <w:t>3</w:t>
            </w:r>
          </w:p>
        </w:tc>
        <w:tc>
          <w:tcPr>
            <w:tcW w:w="2205" w:type="dxa"/>
          </w:tcPr>
          <w:p w:rsidR="002C48C7" w:rsidRPr="00C135D0"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center"/>
              <w:rPr>
                <w:rFonts w:ascii="Arial" w:hAnsi="Arial" w:cs="Arial"/>
                <w:sz w:val="22"/>
                <w:szCs w:val="22"/>
              </w:rPr>
            </w:pPr>
            <w:r w:rsidRPr="00C135D0">
              <w:rPr>
                <w:rFonts w:ascii="Arial" w:hAnsi="Arial" w:cs="Arial"/>
                <w:sz w:val="22"/>
                <w:szCs w:val="22"/>
              </w:rPr>
              <w:t>10</w:t>
            </w:r>
          </w:p>
        </w:tc>
      </w:tr>
      <w:tr w:rsidR="002C48C7" w:rsidRPr="00C135D0" w:rsidTr="008F5A36">
        <w:tc>
          <w:tcPr>
            <w:tcW w:w="2205" w:type="dxa"/>
            <w:vAlign w:val="center"/>
          </w:tcPr>
          <w:p w:rsidR="002C48C7" w:rsidRPr="00C135D0" w:rsidRDefault="002C48C7" w:rsidP="008F5A36">
            <w:pPr>
              <w:jc w:val="center"/>
              <w:rPr>
                <w:rFonts w:ascii="Arial" w:hAnsi="Arial" w:cs="Arial"/>
              </w:rPr>
            </w:pPr>
            <w:r w:rsidRPr="00C135D0">
              <w:rPr>
                <w:rFonts w:ascii="Arial" w:hAnsi="Arial" w:cs="Arial"/>
              </w:rPr>
              <w:t>4</w:t>
            </w:r>
          </w:p>
        </w:tc>
        <w:tc>
          <w:tcPr>
            <w:tcW w:w="2205" w:type="dxa"/>
          </w:tcPr>
          <w:p w:rsidR="002C48C7" w:rsidRPr="00C135D0"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center"/>
              <w:rPr>
                <w:rFonts w:ascii="Arial" w:hAnsi="Arial" w:cs="Arial"/>
                <w:sz w:val="22"/>
                <w:szCs w:val="22"/>
              </w:rPr>
            </w:pPr>
            <w:r w:rsidRPr="00C135D0">
              <w:rPr>
                <w:rFonts w:ascii="Arial" w:hAnsi="Arial" w:cs="Arial"/>
                <w:sz w:val="22"/>
                <w:szCs w:val="22"/>
              </w:rPr>
              <w:t>15</w:t>
            </w:r>
          </w:p>
        </w:tc>
      </w:tr>
      <w:tr w:rsidR="002C48C7" w:rsidRPr="00C135D0" w:rsidTr="008F5A36">
        <w:tc>
          <w:tcPr>
            <w:tcW w:w="2205" w:type="dxa"/>
            <w:vAlign w:val="center"/>
          </w:tcPr>
          <w:p w:rsidR="002C48C7" w:rsidRPr="00C135D0" w:rsidRDefault="002C48C7" w:rsidP="008F5A36">
            <w:pPr>
              <w:jc w:val="center"/>
              <w:rPr>
                <w:rFonts w:ascii="Arial" w:hAnsi="Arial" w:cs="Arial"/>
              </w:rPr>
            </w:pPr>
            <w:r w:rsidRPr="00C135D0">
              <w:rPr>
                <w:rFonts w:ascii="Arial" w:hAnsi="Arial" w:cs="Arial"/>
              </w:rPr>
              <w:t>5</w:t>
            </w:r>
          </w:p>
        </w:tc>
        <w:tc>
          <w:tcPr>
            <w:tcW w:w="2205" w:type="dxa"/>
          </w:tcPr>
          <w:p w:rsidR="002C48C7" w:rsidRPr="00C135D0"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ind w:right="27"/>
              <w:jc w:val="center"/>
              <w:rPr>
                <w:rFonts w:ascii="Arial" w:hAnsi="Arial" w:cs="Arial"/>
                <w:sz w:val="22"/>
                <w:szCs w:val="22"/>
              </w:rPr>
            </w:pPr>
            <w:r w:rsidRPr="00C135D0">
              <w:rPr>
                <w:rFonts w:ascii="Arial" w:hAnsi="Arial" w:cs="Arial"/>
                <w:sz w:val="22"/>
                <w:szCs w:val="22"/>
              </w:rPr>
              <w:t>20</w:t>
            </w:r>
          </w:p>
        </w:tc>
      </w:tr>
    </w:tbl>
    <w:p w:rsidR="00EA77F8" w:rsidRDefault="00EA77F8"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jc w:val="both"/>
        <w:rPr>
          <w:rFonts w:ascii="Arial" w:hAnsi="Arial" w:cs="Arial"/>
          <w:b/>
          <w:bCs/>
          <w:sz w:val="22"/>
          <w:szCs w:val="22"/>
        </w:rPr>
      </w:pPr>
    </w:p>
    <w:p w:rsidR="00E24823"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jc w:val="both"/>
        <w:rPr>
          <w:rFonts w:ascii="Arial" w:hAnsi="Arial" w:cs="Arial"/>
          <w:b/>
          <w:bCs/>
          <w:sz w:val="22"/>
          <w:szCs w:val="22"/>
        </w:rPr>
      </w:pPr>
      <w:r w:rsidRPr="00946746">
        <w:rPr>
          <w:rFonts w:ascii="Arial" w:hAnsi="Arial" w:cs="Arial"/>
          <w:b/>
          <w:bCs/>
          <w:sz w:val="22"/>
          <w:szCs w:val="22"/>
        </w:rPr>
        <w:lastRenderedPageBreak/>
        <w:t>SPECIAL CONDITION:</w:t>
      </w:r>
    </w:p>
    <w:p w:rsidR="002C48C7" w:rsidRPr="00E24823"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jc w:val="both"/>
        <w:rPr>
          <w:rFonts w:ascii="Arial" w:hAnsi="Arial" w:cs="Arial"/>
          <w:b/>
          <w:bCs/>
          <w:sz w:val="22"/>
          <w:szCs w:val="22"/>
        </w:rPr>
      </w:pPr>
      <w:r w:rsidRPr="00F24C4D">
        <w:rPr>
          <w:rFonts w:ascii="Arial" w:hAnsi="Arial" w:cs="Arial"/>
          <w:sz w:val="22"/>
          <w:szCs w:val="22"/>
        </w:rPr>
        <w:t xml:space="preserve">All discounts including other technical discounts / deductions if any granted </w:t>
      </w:r>
      <w:r>
        <w:rPr>
          <w:rFonts w:ascii="Arial" w:hAnsi="Arial" w:cs="Arial"/>
          <w:sz w:val="22"/>
          <w:szCs w:val="22"/>
        </w:rPr>
        <w:t xml:space="preserve">in </w:t>
      </w:r>
      <w:r w:rsidRPr="00F24C4D">
        <w:rPr>
          <w:rFonts w:ascii="Arial" w:hAnsi="Arial" w:cs="Arial"/>
          <w:sz w:val="22"/>
          <w:szCs w:val="22"/>
        </w:rPr>
        <w:t xml:space="preserve">addition to Group Discount, Long Term Discount, Special Feature Discount, </w:t>
      </w:r>
      <w:r>
        <w:rPr>
          <w:rFonts w:ascii="Arial" w:hAnsi="Arial" w:cs="Arial"/>
          <w:sz w:val="22"/>
          <w:szCs w:val="22"/>
        </w:rPr>
        <w:t xml:space="preserve">No </w:t>
      </w:r>
      <w:r w:rsidRPr="00F24C4D">
        <w:rPr>
          <w:rFonts w:ascii="Arial" w:hAnsi="Arial" w:cs="Arial"/>
          <w:sz w:val="22"/>
          <w:szCs w:val="22"/>
        </w:rPr>
        <w:t>Claim Discount and/or discounts / deductions o</w:t>
      </w:r>
      <w:r>
        <w:rPr>
          <w:rFonts w:ascii="Arial" w:hAnsi="Arial" w:cs="Arial"/>
          <w:sz w:val="22"/>
          <w:szCs w:val="22"/>
        </w:rPr>
        <w:t xml:space="preserve">f any other nature </w:t>
      </w:r>
      <w:r w:rsidRPr="000A1D47">
        <w:rPr>
          <w:rFonts w:ascii="Arial" w:hAnsi="Arial" w:cs="Arial"/>
          <w:b/>
          <w:bCs/>
          <w:sz w:val="22"/>
          <w:szCs w:val="22"/>
        </w:rPr>
        <w:t>(except Special D</w:t>
      </w:r>
      <w:r>
        <w:rPr>
          <w:rFonts w:ascii="Arial" w:hAnsi="Arial" w:cs="Arial"/>
          <w:b/>
          <w:bCs/>
          <w:sz w:val="22"/>
          <w:szCs w:val="22"/>
        </w:rPr>
        <w:t>i</w:t>
      </w:r>
      <w:r w:rsidRPr="000A1D47">
        <w:rPr>
          <w:rFonts w:ascii="Arial" w:hAnsi="Arial" w:cs="Arial"/>
          <w:b/>
          <w:bCs/>
          <w:sz w:val="22"/>
          <w:szCs w:val="22"/>
        </w:rPr>
        <w:t>scount in lieu of Agency Commission)</w:t>
      </w:r>
      <w:r w:rsidRPr="00F24C4D">
        <w:rPr>
          <w:rFonts w:ascii="Arial" w:hAnsi="Arial" w:cs="Arial"/>
          <w:sz w:val="22"/>
          <w:szCs w:val="22"/>
        </w:rPr>
        <w:t xml:space="preserve"> in aggregate should no</w:t>
      </w:r>
      <w:r>
        <w:rPr>
          <w:rFonts w:ascii="Arial" w:hAnsi="Arial" w:cs="Arial"/>
          <w:sz w:val="22"/>
          <w:szCs w:val="22"/>
        </w:rPr>
        <w:t xml:space="preserve">t </w:t>
      </w:r>
      <w:r w:rsidRPr="00F24C4D">
        <w:rPr>
          <w:rFonts w:ascii="Arial" w:hAnsi="Arial" w:cs="Arial"/>
          <w:sz w:val="22"/>
          <w:szCs w:val="22"/>
        </w:rPr>
        <w:t>exceed 30% under any circumstances.</w:t>
      </w:r>
    </w:p>
    <w:p w:rsidR="002C48C7" w:rsidRPr="002C48C7"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left="720" w:right="27"/>
        <w:jc w:val="both"/>
        <w:rPr>
          <w:rFonts w:ascii="Arial" w:hAnsi="Arial" w:cs="Arial"/>
          <w:b/>
          <w:sz w:val="22"/>
          <w:szCs w:val="22"/>
        </w:rPr>
      </w:pPr>
      <w:r w:rsidRPr="002C48C7">
        <w:rPr>
          <w:rFonts w:ascii="Arial" w:hAnsi="Arial" w:cs="Arial"/>
          <w:b/>
          <w:sz w:val="22"/>
          <w:szCs w:val="22"/>
        </w:rPr>
        <w:t>EXCLUSIONS:</w:t>
      </w:r>
    </w:p>
    <w:p w:rsidR="002C48C7" w:rsidRDefault="002C48C7" w:rsidP="00EA77F8">
      <w:pPr>
        <w:pStyle w:val="Style"/>
        <w:numPr>
          <w:ilvl w:val="0"/>
          <w:numId w:val="13"/>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1D3051">
        <w:rPr>
          <w:rFonts w:ascii="Arial" w:hAnsi="Arial" w:cs="Arial"/>
          <w:sz w:val="22"/>
          <w:szCs w:val="22"/>
        </w:rPr>
        <w:t>Any existing disability.</w:t>
      </w:r>
    </w:p>
    <w:p w:rsidR="002C48C7" w:rsidRDefault="002C48C7" w:rsidP="00EA77F8">
      <w:pPr>
        <w:pStyle w:val="Style"/>
        <w:numPr>
          <w:ilvl w:val="0"/>
          <w:numId w:val="13"/>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1D3051">
        <w:rPr>
          <w:rFonts w:ascii="Arial" w:hAnsi="Arial" w:cs="Arial"/>
          <w:sz w:val="22"/>
          <w:szCs w:val="22"/>
        </w:rPr>
        <w:t xml:space="preserve">Death injury or disablement due to intentional self injuries, suicide or attempted suicide. </w:t>
      </w:r>
    </w:p>
    <w:p w:rsidR="002C48C7" w:rsidRDefault="002C48C7" w:rsidP="00EA77F8">
      <w:pPr>
        <w:pStyle w:val="Style"/>
        <w:numPr>
          <w:ilvl w:val="0"/>
          <w:numId w:val="13"/>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1D3051">
        <w:rPr>
          <w:rFonts w:ascii="Arial" w:hAnsi="Arial" w:cs="Arial"/>
          <w:sz w:val="22"/>
          <w:szCs w:val="22"/>
        </w:rPr>
        <w:t xml:space="preserve">Disablement or death under influence of </w:t>
      </w:r>
      <w:r w:rsidR="00EA77F8">
        <w:rPr>
          <w:rFonts w:ascii="Arial" w:hAnsi="Arial" w:cs="Arial"/>
          <w:sz w:val="22"/>
          <w:szCs w:val="22"/>
        </w:rPr>
        <w:t xml:space="preserve">intoxicating </w:t>
      </w:r>
      <w:r w:rsidRPr="001D3051">
        <w:rPr>
          <w:rFonts w:ascii="Arial" w:hAnsi="Arial" w:cs="Arial"/>
          <w:sz w:val="22"/>
          <w:szCs w:val="22"/>
        </w:rPr>
        <w:t>liquor or drug.</w:t>
      </w:r>
    </w:p>
    <w:p w:rsidR="002C48C7" w:rsidRDefault="002C48C7" w:rsidP="00EA77F8">
      <w:pPr>
        <w:pStyle w:val="Style"/>
        <w:numPr>
          <w:ilvl w:val="0"/>
          <w:numId w:val="13"/>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1D3051">
        <w:rPr>
          <w:rFonts w:ascii="Arial" w:hAnsi="Arial" w:cs="Arial"/>
          <w:sz w:val="22"/>
          <w:szCs w:val="22"/>
        </w:rPr>
        <w:t>Death or disablement during racing, shooting, big game hunting</w:t>
      </w:r>
      <w:r>
        <w:rPr>
          <w:rFonts w:ascii="Arial" w:hAnsi="Arial" w:cs="Arial"/>
          <w:sz w:val="22"/>
          <w:szCs w:val="22"/>
        </w:rPr>
        <w:t xml:space="preserve">, </w:t>
      </w:r>
      <w:r w:rsidRPr="001D3051">
        <w:rPr>
          <w:rFonts w:ascii="Arial" w:hAnsi="Arial" w:cs="Arial"/>
          <w:sz w:val="22"/>
          <w:szCs w:val="22"/>
        </w:rPr>
        <w:t>mountaineering, ice hockey, winter sports.</w:t>
      </w:r>
    </w:p>
    <w:p w:rsidR="002C48C7" w:rsidRPr="00A52619" w:rsidRDefault="002C48C7" w:rsidP="00EA77F8">
      <w:pPr>
        <w:pStyle w:val="Style"/>
        <w:numPr>
          <w:ilvl w:val="0"/>
          <w:numId w:val="13"/>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F24C4D">
        <w:rPr>
          <w:rFonts w:ascii="Arial" w:hAnsi="Arial" w:cs="Arial"/>
          <w:sz w:val="22"/>
          <w:szCs w:val="22"/>
        </w:rPr>
        <w:t>Insanity</w:t>
      </w:r>
    </w:p>
    <w:p w:rsidR="002C48C7" w:rsidRPr="00A52619" w:rsidRDefault="002C48C7" w:rsidP="00EA77F8">
      <w:pPr>
        <w:pStyle w:val="Style"/>
        <w:numPr>
          <w:ilvl w:val="0"/>
          <w:numId w:val="13"/>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Breach of law with criminal intention.</w:t>
      </w:r>
    </w:p>
    <w:p w:rsidR="002C48C7" w:rsidRPr="00A52619" w:rsidRDefault="002C48C7" w:rsidP="00EA77F8">
      <w:pPr>
        <w:pStyle w:val="Style"/>
        <w:numPr>
          <w:ilvl w:val="0"/>
          <w:numId w:val="13"/>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War Gr</w:t>
      </w:r>
      <w:r>
        <w:rPr>
          <w:rFonts w:ascii="Arial" w:hAnsi="Arial" w:cs="Arial"/>
          <w:sz w:val="22"/>
          <w:szCs w:val="22"/>
        </w:rPr>
        <w:t>ou</w:t>
      </w:r>
      <w:r w:rsidRPr="00A52619">
        <w:rPr>
          <w:rFonts w:ascii="Arial" w:hAnsi="Arial" w:cs="Arial"/>
          <w:sz w:val="22"/>
          <w:szCs w:val="22"/>
        </w:rPr>
        <w:t>p of peri</w:t>
      </w:r>
      <w:r>
        <w:rPr>
          <w:rFonts w:ascii="Arial" w:hAnsi="Arial" w:cs="Arial"/>
          <w:sz w:val="22"/>
          <w:szCs w:val="22"/>
        </w:rPr>
        <w:t>l</w:t>
      </w:r>
      <w:r w:rsidRPr="00A52619">
        <w:rPr>
          <w:rFonts w:ascii="Arial" w:hAnsi="Arial" w:cs="Arial"/>
          <w:sz w:val="22"/>
          <w:szCs w:val="22"/>
        </w:rPr>
        <w:t>s.</w:t>
      </w:r>
    </w:p>
    <w:p w:rsidR="00EA77F8" w:rsidRPr="00EA77F8" w:rsidRDefault="002C48C7" w:rsidP="00EA77F8">
      <w:pPr>
        <w:pStyle w:val="Style"/>
        <w:numPr>
          <w:ilvl w:val="0"/>
          <w:numId w:val="13"/>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 xml:space="preserve">Nuclear group of perils. </w:t>
      </w:r>
    </w:p>
    <w:p w:rsidR="002C48C7" w:rsidRPr="00A52619"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right="27"/>
        <w:jc w:val="both"/>
        <w:rPr>
          <w:rFonts w:ascii="Arial" w:hAnsi="Arial" w:cs="Arial"/>
          <w:sz w:val="22"/>
          <w:szCs w:val="22"/>
        </w:rPr>
      </w:pPr>
      <w:r w:rsidRPr="00A52619">
        <w:rPr>
          <w:rFonts w:ascii="Arial" w:hAnsi="Arial" w:cs="Arial"/>
          <w:sz w:val="22"/>
          <w:szCs w:val="22"/>
        </w:rPr>
        <w:tab/>
      </w:r>
      <w:r w:rsidRPr="002C48C7">
        <w:rPr>
          <w:rFonts w:ascii="Arial" w:hAnsi="Arial" w:cs="Arial"/>
          <w:b/>
          <w:sz w:val="22"/>
          <w:szCs w:val="22"/>
        </w:rPr>
        <w:t>IMPORTANT UNDERWRITING INSTRUCTIONS</w:t>
      </w:r>
      <w:r w:rsidRPr="00A52619">
        <w:rPr>
          <w:rFonts w:ascii="Arial" w:hAnsi="Arial" w:cs="Arial"/>
          <w:sz w:val="22"/>
          <w:szCs w:val="22"/>
        </w:rPr>
        <w:t>:</w:t>
      </w:r>
    </w:p>
    <w:p w:rsidR="002C48C7" w:rsidRPr="00A52619" w:rsidRDefault="002C48C7" w:rsidP="00EA77F8">
      <w:pPr>
        <w:pStyle w:val="Style"/>
        <w:numPr>
          <w:ilvl w:val="0"/>
          <w:numId w:val="14"/>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 xml:space="preserve">The Policy In respect of Individual or Group JPA should be issued for a </w:t>
      </w:r>
      <w:r w:rsidRPr="00A52619">
        <w:rPr>
          <w:rFonts w:ascii="Arial" w:hAnsi="Arial" w:cs="Arial"/>
          <w:sz w:val="22"/>
          <w:szCs w:val="22"/>
        </w:rPr>
        <w:br/>
        <w:t>maximum period of 3-5 years.</w:t>
      </w:r>
    </w:p>
    <w:p w:rsidR="002C48C7" w:rsidRPr="00A52619" w:rsidRDefault="002C48C7" w:rsidP="00EA77F8">
      <w:pPr>
        <w:pStyle w:val="Style"/>
        <w:numPr>
          <w:ilvl w:val="0"/>
          <w:numId w:val="14"/>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In case of long term policy, the premium is to be collected in one lump</w:t>
      </w:r>
      <w:r w:rsidR="00ED10C5">
        <w:rPr>
          <w:rFonts w:ascii="Arial" w:hAnsi="Arial" w:cs="Arial"/>
          <w:sz w:val="22"/>
          <w:szCs w:val="22"/>
        </w:rPr>
        <w:t xml:space="preserve"> </w:t>
      </w:r>
      <w:r w:rsidRPr="00A52619">
        <w:rPr>
          <w:rFonts w:ascii="Arial" w:hAnsi="Arial" w:cs="Arial"/>
          <w:sz w:val="22"/>
          <w:szCs w:val="22"/>
        </w:rPr>
        <w:t xml:space="preserve">sum </w:t>
      </w:r>
      <w:r w:rsidRPr="00A52619">
        <w:rPr>
          <w:rFonts w:ascii="Arial" w:hAnsi="Arial" w:cs="Arial"/>
          <w:sz w:val="22"/>
          <w:szCs w:val="22"/>
        </w:rPr>
        <w:br/>
        <w:t>amount in advance.</w:t>
      </w:r>
    </w:p>
    <w:p w:rsidR="002C48C7" w:rsidRPr="00A52619" w:rsidRDefault="002C48C7" w:rsidP="00EA77F8">
      <w:pPr>
        <w:pStyle w:val="Style"/>
        <w:numPr>
          <w:ilvl w:val="0"/>
          <w:numId w:val="14"/>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No refund of premium will be allowed even if the claim arises in the earlier years under long term policy.</w:t>
      </w:r>
    </w:p>
    <w:p w:rsidR="002C48C7" w:rsidRPr="00A52619" w:rsidRDefault="002C48C7" w:rsidP="00EA77F8">
      <w:pPr>
        <w:pStyle w:val="Style"/>
        <w:numPr>
          <w:ilvl w:val="0"/>
          <w:numId w:val="14"/>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No renewal of group policy should be encouraged where loss ratio is 70% and above.</w:t>
      </w:r>
    </w:p>
    <w:p w:rsidR="002C48C7" w:rsidRPr="00D30D55" w:rsidRDefault="002C48C7" w:rsidP="00EA77F8">
      <w:pPr>
        <w:pStyle w:val="Style"/>
        <w:numPr>
          <w:ilvl w:val="0"/>
          <w:numId w:val="14"/>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PTD should be covered 'as per existing JPA policy and only Death cover should not be given.</w:t>
      </w:r>
    </w:p>
    <w:p w:rsidR="00EA77F8" w:rsidRDefault="00EA77F8"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left="720" w:right="27"/>
        <w:jc w:val="both"/>
        <w:rPr>
          <w:rFonts w:ascii="Arial" w:hAnsi="Arial" w:cs="Arial"/>
          <w:b/>
          <w:sz w:val="22"/>
          <w:szCs w:val="22"/>
        </w:rPr>
      </w:pPr>
    </w:p>
    <w:p w:rsidR="002C48C7" w:rsidRPr="002C48C7" w:rsidRDefault="002C48C7" w:rsidP="00EA77F8">
      <w:pPr>
        <w:pStyle w:val="Style"/>
        <w:tabs>
          <w:tab w:val="left" w:pos="720"/>
          <w:tab w:val="left" w:pos="1440"/>
          <w:tab w:val="left" w:pos="2160"/>
          <w:tab w:val="left" w:pos="2880"/>
          <w:tab w:val="left" w:pos="4320"/>
          <w:tab w:val="left" w:pos="5040"/>
          <w:tab w:val="left" w:pos="5760"/>
          <w:tab w:val="left" w:pos="6480"/>
        </w:tabs>
        <w:spacing w:beforeLines="50" w:after="100" w:afterAutospacing="1"/>
        <w:ind w:left="720" w:right="27"/>
        <w:jc w:val="both"/>
        <w:rPr>
          <w:rFonts w:ascii="Arial" w:hAnsi="Arial" w:cs="Arial"/>
          <w:b/>
          <w:sz w:val="22"/>
          <w:szCs w:val="22"/>
        </w:rPr>
      </w:pPr>
      <w:r w:rsidRPr="002C48C7">
        <w:rPr>
          <w:rFonts w:ascii="Arial" w:hAnsi="Arial" w:cs="Arial"/>
          <w:b/>
          <w:sz w:val="22"/>
          <w:szCs w:val="22"/>
        </w:rPr>
        <w:t>CLAIMS PROCEDURE:</w:t>
      </w:r>
    </w:p>
    <w:p w:rsidR="002C48C7" w:rsidRPr="00A52619" w:rsidRDefault="002C48C7" w:rsidP="00EA77F8">
      <w:pPr>
        <w:pStyle w:val="Style"/>
        <w:numPr>
          <w:ilvl w:val="0"/>
          <w:numId w:val="15"/>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Immediate notice to be given 'to the Policy issuing office.</w:t>
      </w:r>
    </w:p>
    <w:p w:rsidR="002C48C7" w:rsidRPr="00A52619" w:rsidRDefault="002C48C7" w:rsidP="00EA77F8">
      <w:pPr>
        <w:pStyle w:val="Style"/>
        <w:numPr>
          <w:ilvl w:val="0"/>
          <w:numId w:val="15"/>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Claim Form to be submitted with medical certificate and bills.</w:t>
      </w:r>
    </w:p>
    <w:p w:rsidR="002C48C7" w:rsidRPr="00A52619" w:rsidRDefault="002C48C7" w:rsidP="00EA77F8">
      <w:pPr>
        <w:pStyle w:val="Style"/>
        <w:numPr>
          <w:ilvl w:val="0"/>
          <w:numId w:val="15"/>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For death Claim Nominees should submit:</w:t>
      </w:r>
    </w:p>
    <w:p w:rsidR="002C48C7" w:rsidRPr="00A52619" w:rsidRDefault="002C48C7" w:rsidP="00EA77F8">
      <w:pPr>
        <w:pStyle w:val="Style"/>
        <w:numPr>
          <w:ilvl w:val="1"/>
          <w:numId w:val="16"/>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lastRenderedPageBreak/>
        <w:t xml:space="preserve">Death Certificate </w:t>
      </w:r>
    </w:p>
    <w:p w:rsidR="002C48C7" w:rsidRPr="00A52619" w:rsidRDefault="002C48C7" w:rsidP="00EA77F8">
      <w:pPr>
        <w:pStyle w:val="Style"/>
        <w:numPr>
          <w:ilvl w:val="1"/>
          <w:numId w:val="16"/>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 xml:space="preserve">Original Policy </w:t>
      </w:r>
      <w:r w:rsidRPr="00A52619">
        <w:rPr>
          <w:rFonts w:ascii="Arial" w:hAnsi="Arial" w:cs="Arial"/>
          <w:sz w:val="22"/>
          <w:szCs w:val="22"/>
        </w:rPr>
        <w:tab/>
      </w:r>
    </w:p>
    <w:p w:rsidR="002C48C7" w:rsidRPr="00A52619" w:rsidRDefault="002C48C7" w:rsidP="00EA77F8">
      <w:pPr>
        <w:pStyle w:val="Style"/>
        <w:numPr>
          <w:ilvl w:val="1"/>
          <w:numId w:val="16"/>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 xml:space="preserve">Claim Form </w:t>
      </w:r>
      <w:r w:rsidRPr="00A52619">
        <w:rPr>
          <w:rFonts w:ascii="Arial" w:hAnsi="Arial" w:cs="Arial"/>
          <w:sz w:val="22"/>
          <w:szCs w:val="22"/>
        </w:rPr>
        <w:tab/>
      </w:r>
    </w:p>
    <w:p w:rsidR="002C48C7" w:rsidRPr="00A52619" w:rsidRDefault="002C48C7" w:rsidP="00EA77F8">
      <w:pPr>
        <w:pStyle w:val="Style"/>
        <w:numPr>
          <w:ilvl w:val="1"/>
          <w:numId w:val="16"/>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 xml:space="preserve">Postmortem Report </w:t>
      </w:r>
    </w:p>
    <w:p w:rsidR="002C48C7" w:rsidRPr="00A52619" w:rsidRDefault="002C48C7" w:rsidP="00EA77F8">
      <w:pPr>
        <w:pStyle w:val="Style"/>
        <w:numPr>
          <w:ilvl w:val="1"/>
          <w:numId w:val="16"/>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Police Report if complaint is lodged.</w:t>
      </w:r>
    </w:p>
    <w:p w:rsidR="002C48C7" w:rsidRPr="00A52619" w:rsidRDefault="002C48C7" w:rsidP="00EA77F8">
      <w:pPr>
        <w:pStyle w:val="Style"/>
        <w:numPr>
          <w:ilvl w:val="0"/>
          <w:numId w:val="15"/>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 xml:space="preserve">Claims of person presumed to be dead due to drowning, may be settled </w:t>
      </w:r>
      <w:r w:rsidRPr="00A52619">
        <w:rPr>
          <w:rFonts w:ascii="Arial" w:hAnsi="Arial" w:cs="Arial"/>
          <w:sz w:val="22"/>
          <w:szCs w:val="22"/>
        </w:rPr>
        <w:br/>
        <w:t>after two years of the submission of the following documents:</w:t>
      </w:r>
    </w:p>
    <w:p w:rsidR="002C48C7" w:rsidRPr="00A52619" w:rsidRDefault="002C48C7" w:rsidP="00EA77F8">
      <w:pPr>
        <w:pStyle w:val="Style"/>
        <w:numPr>
          <w:ilvl w:val="1"/>
          <w:numId w:val="15"/>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Police report and final investigation report.</w:t>
      </w:r>
    </w:p>
    <w:p w:rsidR="002C48C7" w:rsidRPr="00A52619" w:rsidRDefault="002C48C7" w:rsidP="00EA77F8">
      <w:pPr>
        <w:pStyle w:val="Style"/>
        <w:numPr>
          <w:ilvl w:val="1"/>
          <w:numId w:val="15"/>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Report of findings by Customs/Port Authorities.</w:t>
      </w:r>
    </w:p>
    <w:p w:rsidR="002C48C7" w:rsidRPr="00A52619" w:rsidRDefault="002C48C7" w:rsidP="00EA77F8">
      <w:pPr>
        <w:pStyle w:val="Style"/>
        <w:numPr>
          <w:ilvl w:val="1"/>
          <w:numId w:val="15"/>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 xml:space="preserve">Affidavit duly notarized. </w:t>
      </w:r>
    </w:p>
    <w:p w:rsidR="002C48C7" w:rsidRPr="00A52619" w:rsidRDefault="002C48C7" w:rsidP="00EA77F8">
      <w:pPr>
        <w:pStyle w:val="Style"/>
        <w:numPr>
          <w:ilvl w:val="0"/>
          <w:numId w:val="15"/>
        </w:numPr>
        <w:tabs>
          <w:tab w:val="left" w:pos="720"/>
          <w:tab w:val="left" w:pos="1440"/>
          <w:tab w:val="left" w:pos="2160"/>
          <w:tab w:val="left" w:pos="2880"/>
          <w:tab w:val="left" w:pos="4320"/>
          <w:tab w:val="left" w:pos="5040"/>
          <w:tab w:val="left" w:pos="5760"/>
          <w:tab w:val="left" w:pos="6480"/>
        </w:tabs>
        <w:spacing w:beforeLines="50" w:after="100" w:afterAutospacing="1"/>
        <w:ind w:right="27" w:hanging="720"/>
        <w:jc w:val="both"/>
        <w:rPr>
          <w:rFonts w:ascii="Arial" w:hAnsi="Arial" w:cs="Arial"/>
          <w:sz w:val="22"/>
          <w:szCs w:val="22"/>
        </w:rPr>
      </w:pPr>
      <w:r w:rsidRPr="00A52619">
        <w:rPr>
          <w:rFonts w:ascii="Arial" w:hAnsi="Arial" w:cs="Arial"/>
          <w:sz w:val="22"/>
          <w:szCs w:val="22"/>
        </w:rPr>
        <w:t xml:space="preserve">Subject to above, claims of persons of fishing vessels which is missing or </w:t>
      </w:r>
      <w:r w:rsidRPr="00A52619">
        <w:rPr>
          <w:rFonts w:ascii="Arial" w:hAnsi="Arial" w:cs="Arial"/>
          <w:sz w:val="22"/>
          <w:szCs w:val="22"/>
        </w:rPr>
        <w:br/>
        <w:t>a total loss will be presumed dead and claim settled accordingly.</w:t>
      </w:r>
    </w:p>
    <w:p w:rsidR="002C48C7" w:rsidRPr="008171AC" w:rsidRDefault="002C48C7" w:rsidP="00237461">
      <w:pPr>
        <w:pStyle w:val="Style"/>
        <w:tabs>
          <w:tab w:val="left" w:pos="720"/>
          <w:tab w:val="left" w:pos="1440"/>
          <w:tab w:val="left" w:pos="2160"/>
          <w:tab w:val="left" w:pos="2880"/>
          <w:tab w:val="left" w:pos="4320"/>
          <w:tab w:val="left" w:pos="5040"/>
          <w:tab w:val="left" w:pos="5760"/>
          <w:tab w:val="left" w:pos="6480"/>
        </w:tabs>
        <w:spacing w:beforeLines="50" w:after="100" w:afterAutospacing="1"/>
        <w:ind w:left="720" w:right="27"/>
        <w:jc w:val="both"/>
        <w:rPr>
          <w:rFonts w:ascii="Arial" w:hAnsi="Arial" w:cs="Arial"/>
          <w:b/>
          <w:sz w:val="20"/>
          <w:szCs w:val="22"/>
        </w:rPr>
      </w:pPr>
      <w:r w:rsidRPr="008171AC">
        <w:rPr>
          <w:rFonts w:ascii="Arial" w:hAnsi="Arial" w:cs="Arial"/>
          <w:b/>
          <w:sz w:val="20"/>
          <w:szCs w:val="22"/>
        </w:rPr>
        <w:t>STAMP DUTY:</w:t>
      </w:r>
      <w:r w:rsidR="00E24823" w:rsidRPr="008171AC">
        <w:rPr>
          <w:rFonts w:ascii="Arial" w:hAnsi="Arial" w:cs="Arial"/>
          <w:b/>
          <w:sz w:val="20"/>
          <w:szCs w:val="22"/>
        </w:rPr>
        <w:t xml:space="preserve"> </w:t>
      </w:r>
      <w:r w:rsidR="00ED10C5" w:rsidRPr="008171AC">
        <w:rPr>
          <w:rFonts w:ascii="Arial" w:hAnsi="Arial" w:cs="Arial"/>
          <w:sz w:val="22"/>
        </w:rPr>
        <w:t>10 Paise</w:t>
      </w:r>
      <w:r w:rsidRPr="008171AC">
        <w:rPr>
          <w:rFonts w:ascii="Arial" w:hAnsi="Arial" w:cs="Arial"/>
          <w:sz w:val="22"/>
        </w:rPr>
        <w:t xml:space="preserve"> per Rs.1</w:t>
      </w:r>
      <w:r w:rsidR="00ED10C5" w:rsidRPr="008171AC">
        <w:rPr>
          <w:rFonts w:ascii="Arial" w:hAnsi="Arial" w:cs="Arial"/>
          <w:sz w:val="22"/>
        </w:rPr>
        <w:t>,</w:t>
      </w:r>
      <w:r w:rsidRPr="008171AC">
        <w:rPr>
          <w:rFonts w:ascii="Arial" w:hAnsi="Arial" w:cs="Arial"/>
          <w:sz w:val="22"/>
        </w:rPr>
        <w:t>000/- Sum insured</w:t>
      </w:r>
      <w:r w:rsidR="008171AC">
        <w:rPr>
          <w:rFonts w:ascii="Arial" w:hAnsi="Arial" w:cs="Arial"/>
          <w:sz w:val="22"/>
        </w:rPr>
        <w:t>.</w:t>
      </w:r>
    </w:p>
    <w:sectPr w:rsidR="002C48C7" w:rsidRPr="008171AC" w:rsidSect="003D1503">
      <w:headerReference w:type="default" r:id="rId8"/>
      <w:footerReference w:type="default" r:id="rId9"/>
      <w:pgSz w:w="12240" w:h="15840"/>
      <w:pgMar w:top="180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5326" w:rsidRPr="00FD1B38" w:rsidRDefault="00065326" w:rsidP="00E01C60">
      <w:pPr>
        <w:spacing w:after="0" w:line="240" w:lineRule="auto"/>
      </w:pPr>
      <w:r>
        <w:separator/>
      </w:r>
    </w:p>
  </w:endnote>
  <w:endnote w:type="continuationSeparator" w:id="1">
    <w:p w:rsidR="00065326" w:rsidRPr="00FD1B38" w:rsidRDefault="00065326" w:rsidP="00E01C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FF8" w:rsidRDefault="00237461" w:rsidP="003558FC">
    <w:pPr>
      <w:pStyle w:val="Footer"/>
      <w:framePr w:wrap="around" w:vAnchor="text" w:hAnchor="margin" w:xAlign="right" w:y="1"/>
      <w:rPr>
        <w:rStyle w:val="PageNumber"/>
      </w:rPr>
    </w:pPr>
    <w:r>
      <w:rPr>
        <w:rStyle w:val="PageNumber"/>
      </w:rPr>
      <w:fldChar w:fldCharType="begin"/>
    </w:r>
    <w:r w:rsidR="00ED5D5B">
      <w:rPr>
        <w:rStyle w:val="PageNumber"/>
      </w:rPr>
      <w:instrText xml:space="preserve">PAGE  </w:instrText>
    </w:r>
    <w:r>
      <w:rPr>
        <w:rStyle w:val="PageNumber"/>
      </w:rPr>
      <w:fldChar w:fldCharType="separate"/>
    </w:r>
    <w:r w:rsidR="00EA77F8">
      <w:rPr>
        <w:rStyle w:val="PageNumber"/>
        <w:noProof/>
      </w:rPr>
      <w:t>14</w:t>
    </w:r>
    <w:r>
      <w:rPr>
        <w:rStyle w:val="PageNumber"/>
      </w:rPr>
      <w:fldChar w:fldCharType="end"/>
    </w:r>
  </w:p>
  <w:p w:rsidR="004E1FF8" w:rsidRPr="00A135DB" w:rsidRDefault="00ED5D5B" w:rsidP="003558FC">
    <w:pPr>
      <w:pStyle w:val="Footer"/>
      <w:ind w:right="360"/>
      <w:jc w:val="center"/>
      <w:rPr>
        <w:b/>
        <w:color w:val="999999"/>
      </w:rPr>
    </w:pPr>
    <w:r w:rsidRPr="00A135DB">
      <w:rPr>
        <w:b/>
        <w:color w:val="999999"/>
      </w:rPr>
      <w:t>_____________________________________________________</w:t>
    </w:r>
    <w:r>
      <w:rPr>
        <w:b/>
        <w:color w:val="999999"/>
      </w:rPr>
      <w:t>_____________________________</w:t>
    </w:r>
  </w:p>
  <w:p w:rsidR="004E1FF8" w:rsidRPr="006D5EF1" w:rsidRDefault="00ED5D5B" w:rsidP="003D1503">
    <w:pPr>
      <w:pStyle w:val="Footer"/>
      <w:ind w:right="360"/>
      <w:rPr>
        <w:b/>
        <w:color w:val="0000FF"/>
      </w:rPr>
    </w:pPr>
    <w:r>
      <w:rPr>
        <w:b/>
        <w:color w:val="0000FF"/>
      </w:rPr>
      <w:t>Rural &amp; Micro Insurance Dept.</w:t>
    </w:r>
    <w:r>
      <w:rPr>
        <w:b/>
        <w:color w:val="0000FF"/>
      </w:rPr>
      <w:tab/>
    </w:r>
    <w:r>
      <w:rPr>
        <w:b/>
        <w:color w:val="0000FF"/>
      </w:rPr>
      <w:tab/>
      <w:t xml:space="preserve">Scheme: </w:t>
    </w:r>
    <w:r w:rsidR="00E24823">
      <w:rPr>
        <w:b/>
        <w:color w:val="0000FF"/>
      </w:rPr>
      <w:t xml:space="preserve"> MIP-13 :</w:t>
    </w:r>
    <w:r w:rsidR="00E01C60">
      <w:rPr>
        <w:b/>
        <w:color w:val="0000FF"/>
      </w:rPr>
      <w:t xml:space="preserve"> Janata </w:t>
    </w:r>
    <w:r>
      <w:rPr>
        <w:b/>
        <w:color w:val="0000FF"/>
      </w:rPr>
      <w:t xml:space="preserve"> Personal Accident Insurance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5326" w:rsidRPr="00FD1B38" w:rsidRDefault="00065326" w:rsidP="00E01C60">
      <w:pPr>
        <w:spacing w:after="0" w:line="240" w:lineRule="auto"/>
      </w:pPr>
      <w:r>
        <w:separator/>
      </w:r>
    </w:p>
  </w:footnote>
  <w:footnote w:type="continuationSeparator" w:id="1">
    <w:p w:rsidR="00065326" w:rsidRPr="00FD1B38" w:rsidRDefault="00065326" w:rsidP="00E01C6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FF8" w:rsidRDefault="00ED5D5B" w:rsidP="003558FC">
    <w:pPr>
      <w:pStyle w:val="Header"/>
      <w:jc w:val="right"/>
    </w:pPr>
    <w:r>
      <w:rPr>
        <w:b/>
        <w:color w:val="0000FF"/>
        <w:lang w:val="en-GB"/>
      </w:rPr>
      <w:t xml:space="preserve">           </w:t>
    </w:r>
    <w:hyperlink r:id="rId1" w:history="1">
      <w:r w:rsidRPr="006F4472">
        <w:rPr>
          <w:rStyle w:val="Hyperlink"/>
          <w:b/>
        </w:rPr>
        <w:t>www.new</w:t>
      </w:r>
      <w:r>
        <w:rPr>
          <w:rStyle w:val="Hyperlink"/>
          <w:b/>
        </w:rPr>
        <w:t>in</w:t>
      </w:r>
      <w:r w:rsidRPr="006F4472">
        <w:rPr>
          <w:rStyle w:val="Hyperlink"/>
          <w:b/>
        </w:rPr>
        <w:t>dia.co.</w:t>
      </w:r>
      <w:r>
        <w:rPr>
          <w:rStyle w:val="Hyperlink"/>
          <w:b/>
        </w:rPr>
        <w:t>in</w:t>
      </w:r>
    </w:hyperlink>
    <w:r>
      <w:rPr>
        <w:b/>
        <w:color w:val="0000FF"/>
      </w:rPr>
      <w:t xml:space="preserve">                    </w:t>
    </w:r>
    <w:r w:rsidR="00237461" w:rsidRPr="00237461">
      <w:rPr>
        <w:b/>
        <w:color w:val="0000FF"/>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40.5pt">
          <v:imagedata r:id="rId2" o:title="newindia"/>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RTF_Num 32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00000002"/>
    <w:multiLevelType w:val="multilevel"/>
    <w:tmpl w:val="00000002"/>
    <w:name w:val="RTF_Num 218"/>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0000003"/>
    <w:multiLevelType w:val="multilevel"/>
    <w:tmpl w:val="00000003"/>
    <w:name w:val="RTF_Num 7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0000004"/>
    <w:multiLevelType w:val="multilevel"/>
    <w:tmpl w:val="00000004"/>
    <w:name w:val="RTF_Num 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0000005"/>
    <w:multiLevelType w:val="multilevel"/>
    <w:tmpl w:val="00000005"/>
    <w:name w:val="RTF_Num 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18B6E3D"/>
    <w:multiLevelType w:val="hybridMultilevel"/>
    <w:tmpl w:val="CDA23FD8"/>
    <w:lvl w:ilvl="0" w:tplc="3B6C04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86C46A9"/>
    <w:multiLevelType w:val="hybridMultilevel"/>
    <w:tmpl w:val="C55E32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6015B1"/>
    <w:multiLevelType w:val="hybridMultilevel"/>
    <w:tmpl w:val="9650F6B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0BC242EB"/>
    <w:multiLevelType w:val="hybridMultilevel"/>
    <w:tmpl w:val="16DAEF4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5B12565"/>
    <w:multiLevelType w:val="hybridMultilevel"/>
    <w:tmpl w:val="64C41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816B90"/>
    <w:multiLevelType w:val="hybridMultilevel"/>
    <w:tmpl w:val="3EFCA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5C1BE4"/>
    <w:multiLevelType w:val="hybridMultilevel"/>
    <w:tmpl w:val="0C8008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F510156C">
      <w:start w:val="1"/>
      <w:numFmt w:val="lowerLetter"/>
      <w:lvlText w:val="%5."/>
      <w:lvlJc w:val="left"/>
      <w:pPr>
        <w:ind w:left="3600" w:hanging="360"/>
      </w:pPr>
      <w:rPr>
        <w:b w:val="0"/>
        <w:bCs w:val="0"/>
      </w:rPr>
    </w:lvl>
    <w:lvl w:ilvl="5" w:tplc="71D69A28">
      <w:start w:val="1"/>
      <w:numFmt w:val="lowerRoman"/>
      <w:lvlText w:val="%6)"/>
      <w:lvlJc w:val="left"/>
      <w:pPr>
        <w:ind w:left="4860" w:hanging="72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997440"/>
    <w:multiLevelType w:val="hybridMultilevel"/>
    <w:tmpl w:val="363635E0"/>
    <w:lvl w:ilvl="0" w:tplc="6414B1FE">
      <w:start w:val="1"/>
      <w:numFmt w:val="decimal"/>
      <w:lvlText w:val="%1."/>
      <w:lvlJc w:val="left"/>
      <w:pPr>
        <w:ind w:left="450" w:hanging="360"/>
      </w:pPr>
      <w:rPr>
        <w:rFonts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824D56"/>
    <w:multiLevelType w:val="hybridMultilevel"/>
    <w:tmpl w:val="6902F562"/>
    <w:lvl w:ilvl="0" w:tplc="0409000F">
      <w:start w:val="1"/>
      <w:numFmt w:val="decimal"/>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2390B9D"/>
    <w:multiLevelType w:val="hybridMultilevel"/>
    <w:tmpl w:val="B6F2EB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226D17"/>
    <w:multiLevelType w:val="hybridMultilevel"/>
    <w:tmpl w:val="97701E0E"/>
    <w:lvl w:ilvl="0" w:tplc="0409000F">
      <w:start w:val="1"/>
      <w:numFmt w:val="decimal"/>
      <w:lvlText w:val="%1."/>
      <w:lvlJc w:val="left"/>
      <w:pPr>
        <w:ind w:left="1440" w:hanging="360"/>
      </w:pPr>
    </w:lvl>
    <w:lvl w:ilvl="1" w:tplc="04090017">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51615FA"/>
    <w:multiLevelType w:val="hybridMultilevel"/>
    <w:tmpl w:val="073A851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BA041A"/>
    <w:multiLevelType w:val="hybridMultilevel"/>
    <w:tmpl w:val="0EAA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0"/>
  </w:num>
  <w:num w:numId="5">
    <w:abstractNumId w:val="1"/>
  </w:num>
  <w:num w:numId="6">
    <w:abstractNumId w:val="2"/>
  </w:num>
  <w:num w:numId="7">
    <w:abstractNumId w:val="3"/>
  </w:num>
  <w:num w:numId="8">
    <w:abstractNumId w:val="4"/>
  </w:num>
  <w:num w:numId="9">
    <w:abstractNumId w:val="9"/>
  </w:num>
  <w:num w:numId="10">
    <w:abstractNumId w:val="16"/>
  </w:num>
  <w:num w:numId="11">
    <w:abstractNumId w:val="5"/>
  </w:num>
  <w:num w:numId="12">
    <w:abstractNumId w:val="17"/>
  </w:num>
  <w:num w:numId="13">
    <w:abstractNumId w:val="7"/>
  </w:num>
  <w:num w:numId="14">
    <w:abstractNumId w:val="8"/>
  </w:num>
  <w:num w:numId="15">
    <w:abstractNumId w:val="13"/>
  </w:num>
  <w:num w:numId="16">
    <w:abstractNumId w:val="15"/>
  </w:num>
  <w:num w:numId="17">
    <w:abstractNumId w:val="11"/>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314"/>
  </w:hdrShapeDefaults>
  <w:footnotePr>
    <w:footnote w:id="0"/>
    <w:footnote w:id="1"/>
  </w:footnotePr>
  <w:endnotePr>
    <w:endnote w:id="0"/>
    <w:endnote w:id="1"/>
  </w:endnotePr>
  <w:compat/>
  <w:rsids>
    <w:rsidRoot w:val="00331838"/>
    <w:rsid w:val="00054FD8"/>
    <w:rsid w:val="00065326"/>
    <w:rsid w:val="00092C65"/>
    <w:rsid w:val="001170A5"/>
    <w:rsid w:val="00237461"/>
    <w:rsid w:val="002C48C7"/>
    <w:rsid w:val="00331838"/>
    <w:rsid w:val="00470454"/>
    <w:rsid w:val="0060441F"/>
    <w:rsid w:val="006C44B9"/>
    <w:rsid w:val="006C558B"/>
    <w:rsid w:val="008171AC"/>
    <w:rsid w:val="00984BB7"/>
    <w:rsid w:val="009F22B2"/>
    <w:rsid w:val="00B012C5"/>
    <w:rsid w:val="00B12185"/>
    <w:rsid w:val="00C40340"/>
    <w:rsid w:val="00D30D55"/>
    <w:rsid w:val="00E01C60"/>
    <w:rsid w:val="00E24823"/>
    <w:rsid w:val="00EA77F8"/>
    <w:rsid w:val="00EC34CE"/>
    <w:rsid w:val="00ED10C5"/>
    <w:rsid w:val="00ED5D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838"/>
    <w:rPr>
      <w:rFonts w:ascii="Calibri" w:eastAsia="Calibri" w:hAnsi="Calibri" w:cs="Times New Roman"/>
    </w:rPr>
  </w:style>
  <w:style w:type="paragraph" w:styleId="Heading2">
    <w:name w:val="heading 2"/>
    <w:basedOn w:val="Normal"/>
    <w:next w:val="Normal"/>
    <w:link w:val="Heading2Char"/>
    <w:uiPriority w:val="99"/>
    <w:qFormat/>
    <w:rsid w:val="00984BB7"/>
    <w:pPr>
      <w:keepNext/>
      <w:widowControl w:val="0"/>
      <w:autoSpaceDN w:val="0"/>
      <w:adjustRightInd w:val="0"/>
      <w:spacing w:after="0" w:line="240" w:lineRule="auto"/>
      <w:ind w:firstLine="720"/>
      <w:outlineLvl w:val="1"/>
    </w:pPr>
    <w:rPr>
      <w:rFonts w:ascii="Times New Roman" w:eastAsiaTheme="minorEastAsia"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31838"/>
    <w:pPr>
      <w:tabs>
        <w:tab w:val="center" w:pos="4680"/>
        <w:tab w:val="right" w:pos="9360"/>
      </w:tabs>
    </w:pPr>
  </w:style>
  <w:style w:type="character" w:customStyle="1" w:styleId="HeaderChar">
    <w:name w:val="Header Char"/>
    <w:basedOn w:val="DefaultParagraphFont"/>
    <w:link w:val="Header"/>
    <w:uiPriority w:val="99"/>
    <w:semiHidden/>
    <w:rsid w:val="00331838"/>
    <w:rPr>
      <w:rFonts w:ascii="Calibri" w:eastAsia="Calibri" w:hAnsi="Calibri" w:cs="Times New Roman"/>
    </w:rPr>
  </w:style>
  <w:style w:type="paragraph" w:styleId="Footer">
    <w:name w:val="footer"/>
    <w:basedOn w:val="Normal"/>
    <w:link w:val="FooterChar"/>
    <w:unhideWhenUsed/>
    <w:rsid w:val="00331838"/>
    <w:pPr>
      <w:tabs>
        <w:tab w:val="center" w:pos="4680"/>
        <w:tab w:val="right" w:pos="9360"/>
      </w:tabs>
    </w:pPr>
  </w:style>
  <w:style w:type="character" w:customStyle="1" w:styleId="FooterChar">
    <w:name w:val="Footer Char"/>
    <w:basedOn w:val="DefaultParagraphFont"/>
    <w:link w:val="Footer"/>
    <w:rsid w:val="00331838"/>
    <w:rPr>
      <w:rFonts w:ascii="Calibri" w:eastAsia="Calibri" w:hAnsi="Calibri" w:cs="Times New Roman"/>
    </w:rPr>
  </w:style>
  <w:style w:type="character" w:styleId="PageNumber">
    <w:name w:val="page number"/>
    <w:basedOn w:val="DefaultParagraphFont"/>
    <w:rsid w:val="00331838"/>
  </w:style>
  <w:style w:type="character" w:styleId="Hyperlink">
    <w:name w:val="Hyperlink"/>
    <w:basedOn w:val="DefaultParagraphFont"/>
    <w:uiPriority w:val="99"/>
    <w:unhideWhenUsed/>
    <w:rsid w:val="00331838"/>
    <w:rPr>
      <w:color w:val="0000FF"/>
      <w:u w:val="single"/>
    </w:rPr>
  </w:style>
  <w:style w:type="paragraph" w:customStyle="1" w:styleId="Style">
    <w:name w:val="Style"/>
    <w:rsid w:val="0033183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C34CE"/>
    <w:pPr>
      <w:ind w:left="720"/>
      <w:contextualSpacing/>
    </w:pPr>
  </w:style>
  <w:style w:type="character" w:customStyle="1" w:styleId="Heading2Char">
    <w:name w:val="Heading 2 Char"/>
    <w:basedOn w:val="DefaultParagraphFont"/>
    <w:link w:val="Heading2"/>
    <w:uiPriority w:val="99"/>
    <w:rsid w:val="00984BB7"/>
    <w:rPr>
      <w:rFonts w:ascii="Times New Roman" w:eastAsiaTheme="minorEastAsia" w:hAnsi="Times New Roman" w:cs="Times New Roman"/>
      <w:b/>
      <w:bCs/>
      <w:sz w:val="24"/>
      <w:szCs w:val="24"/>
    </w:rPr>
  </w:style>
  <w:style w:type="table" w:styleId="TableGrid">
    <w:name w:val="Table Grid"/>
    <w:basedOn w:val="TableNormal"/>
    <w:uiPriority w:val="59"/>
    <w:rsid w:val="00470454"/>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Text">
    <w:name w:val="Default Text"/>
    <w:basedOn w:val="Normal"/>
    <w:rsid w:val="00EA77F8"/>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newindia.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A74A2-24E8-4004-B80E-FE170A2B0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14</Pages>
  <Words>3489</Words>
  <Characters>19889</Characters>
  <Application>Microsoft Office Word</Application>
  <DocSecurity>0</DocSecurity>
  <Lines>165</Lines>
  <Paragraphs>46</Paragraphs>
  <ScaleCrop>false</ScaleCrop>
  <Company/>
  <LinksUpToDate>false</LinksUpToDate>
  <CharactersWithSpaces>23332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NIA</dc:creator>
  <cp:keywords/>
  <dc:description/>
  <cp:lastModifiedBy>NIA</cp:lastModifiedBy>
  <cp:revision>12</cp:revision>
  <cp:lastPrinted>2013-02-15T09:13:00Z</cp:lastPrinted>
  <dcterms:created xsi:type="dcterms:W3CDTF">2013-02-15T07:00:00Z</dcterms:created>
  <dcterms:modified xsi:type="dcterms:W3CDTF">2013-03-28T06:43:00Z</dcterms:modified>
</cp:coreProperties>
</file>